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30" w:rsidRDefault="00392D30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92D30" w:rsidRDefault="00392D30" w:rsidP="00392D30">
      <w:pPr>
        <w:pStyle w:val="ConsPlusNormal0"/>
        <w:ind w:firstLine="0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92D30" w:rsidRDefault="00392D30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</w:p>
    <w:p w:rsidR="00392D30" w:rsidRDefault="00392D30" w:rsidP="000438C0">
      <w:pPr>
        <w:pStyle w:val="ConsPlusNormal0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</w:p>
    <w:p w:rsidR="006500B5" w:rsidRPr="006500B5" w:rsidRDefault="006500B5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УТВЕРЖДЕН </w:t>
      </w:r>
    </w:p>
    <w:p w:rsidR="006500B5" w:rsidRDefault="00B77ABE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4"/>
          <w:lang w:eastAsia="ru-RU"/>
        </w:rPr>
        <w:t>п</w:t>
      </w:r>
      <w:r w:rsidR="006500B5"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остановлением администрации </w:t>
      </w:r>
    </w:p>
    <w:p w:rsidR="006500B5" w:rsidRDefault="006500B5" w:rsidP="006500B5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Бабаевского муниципального округа </w:t>
      </w:r>
    </w:p>
    <w:p w:rsidR="00B77ABE" w:rsidRDefault="006500B5" w:rsidP="003A33BC">
      <w:pPr>
        <w:pStyle w:val="ConsPlusNormal0"/>
        <w:jc w:val="right"/>
        <w:rPr>
          <w:rFonts w:ascii="Times New Roman" w:hAnsi="Times New Roman" w:cs="Times New Roman"/>
          <w:sz w:val="28"/>
          <w:szCs w:val="24"/>
          <w:lang w:eastAsia="ru-RU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от </w:t>
      </w:r>
      <w:r w:rsidR="003A33B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="00EF3E5F">
        <w:rPr>
          <w:rFonts w:ascii="Times New Roman" w:hAnsi="Times New Roman" w:cs="Times New Roman"/>
          <w:sz w:val="28"/>
          <w:szCs w:val="24"/>
          <w:lang w:eastAsia="ru-RU"/>
        </w:rPr>
        <w:t xml:space="preserve">27.12.2024     </w:t>
      </w:r>
      <w:r w:rsidRPr="006500B5">
        <w:rPr>
          <w:rFonts w:ascii="Times New Roman" w:hAnsi="Times New Roman" w:cs="Times New Roman"/>
          <w:sz w:val="28"/>
          <w:szCs w:val="24"/>
          <w:lang w:eastAsia="ru-RU"/>
        </w:rPr>
        <w:t>№</w:t>
      </w:r>
      <w:r w:rsidR="00EF3E5F">
        <w:rPr>
          <w:rFonts w:ascii="Times New Roman" w:hAnsi="Times New Roman" w:cs="Times New Roman"/>
          <w:sz w:val="28"/>
          <w:szCs w:val="24"/>
          <w:lang w:eastAsia="ru-RU"/>
        </w:rPr>
        <w:t xml:space="preserve"> 633</w:t>
      </w:r>
      <w:r w:rsidR="003A33BC">
        <w:rPr>
          <w:rFonts w:ascii="Times New Roman" w:hAnsi="Times New Roman" w:cs="Times New Roman"/>
          <w:sz w:val="28"/>
          <w:szCs w:val="24"/>
          <w:lang w:eastAsia="ru-RU"/>
        </w:rPr>
        <w:t xml:space="preserve"> </w:t>
      </w: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             </w:t>
      </w:r>
    </w:p>
    <w:p w:rsidR="00867DFA" w:rsidRDefault="006500B5" w:rsidP="006500B5">
      <w:pPr>
        <w:pStyle w:val="ConsPlusNormal0"/>
        <w:jc w:val="right"/>
        <w:rPr>
          <w:rFonts w:ascii="Times New Roman" w:hAnsi="Times New Roman" w:cs="Times New Roman"/>
          <w:sz w:val="28"/>
        </w:rPr>
      </w:pPr>
      <w:r w:rsidRPr="006500B5">
        <w:rPr>
          <w:rFonts w:ascii="Times New Roman" w:hAnsi="Times New Roman" w:cs="Times New Roman"/>
          <w:sz w:val="28"/>
          <w:szCs w:val="24"/>
          <w:lang w:eastAsia="ru-RU"/>
        </w:rPr>
        <w:t xml:space="preserve">(Приложение)     </w:t>
      </w:r>
    </w:p>
    <w:p w:rsidR="00867DFA" w:rsidRDefault="00867DFA" w:rsidP="00867DFA">
      <w:pPr>
        <w:pStyle w:val="ConsPlusNormal0"/>
        <w:jc w:val="center"/>
        <w:rPr>
          <w:sz w:val="22"/>
        </w:rPr>
      </w:pPr>
    </w:p>
    <w:p w:rsidR="00867DFA" w:rsidRDefault="00867DFA" w:rsidP="00C26D12">
      <w:pPr>
        <w:pStyle w:val="ConsPlusTitle"/>
        <w:ind w:firstLine="709"/>
        <w:jc w:val="center"/>
        <w:rPr>
          <w:b w:val="0"/>
          <w:sz w:val="28"/>
          <w:szCs w:val="28"/>
        </w:rPr>
      </w:pPr>
      <w:bookmarkStart w:id="0" w:name="P31"/>
      <w:bookmarkEnd w:id="0"/>
      <w:r>
        <w:rPr>
          <w:b w:val="0"/>
          <w:sz w:val="28"/>
          <w:szCs w:val="28"/>
        </w:rPr>
        <w:t>Порядок</w:t>
      </w:r>
    </w:p>
    <w:p w:rsidR="00867DFA" w:rsidRDefault="00867DFA" w:rsidP="00C26D12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C26D12">
        <w:rPr>
          <w:rFonts w:ascii="Times New Roman" w:hAnsi="Times New Roman" w:cs="Times New Roman"/>
          <w:sz w:val="28"/>
          <w:szCs w:val="28"/>
        </w:rPr>
        <w:t>из</w:t>
      </w:r>
      <w:r w:rsidR="006500B5">
        <w:rPr>
          <w:rFonts w:ascii="Times New Roman" w:hAnsi="Times New Roman" w:cs="Times New Roman"/>
          <w:sz w:val="28"/>
          <w:szCs w:val="28"/>
        </w:rPr>
        <w:t xml:space="preserve"> бюджета Бабаевского  муниципального  округа </w:t>
      </w:r>
      <w:r w:rsidR="00C26D12">
        <w:rPr>
          <w:rFonts w:ascii="Times New Roman" w:hAnsi="Times New Roman" w:cs="Times New Roman"/>
          <w:sz w:val="28"/>
          <w:szCs w:val="28"/>
        </w:rPr>
        <w:t xml:space="preserve">на возмещение части затрат </w:t>
      </w:r>
      <w:r w:rsidR="00470F56">
        <w:rPr>
          <w:rFonts w:ascii="Times New Roman" w:hAnsi="Times New Roman" w:cs="Times New Roman"/>
          <w:sz w:val="28"/>
          <w:szCs w:val="28"/>
        </w:rPr>
        <w:t>а</w:t>
      </w:r>
      <w:r w:rsidR="001A6155">
        <w:rPr>
          <w:rFonts w:ascii="Times New Roman" w:hAnsi="Times New Roman" w:cs="Times New Roman"/>
          <w:sz w:val="28"/>
          <w:szCs w:val="28"/>
        </w:rPr>
        <w:t xml:space="preserve">втономной некоммерческой организации «Редакционно-издательский комплекс «Наша жизнь» </w:t>
      </w:r>
      <w:r w:rsidR="00C26D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6D12">
        <w:rPr>
          <w:rFonts w:ascii="Times New Roman" w:hAnsi="Times New Roman" w:cs="Times New Roman"/>
          <w:sz w:val="28"/>
          <w:szCs w:val="28"/>
        </w:rPr>
        <w:t>Бабаевского</w:t>
      </w:r>
      <w:proofErr w:type="spellEnd"/>
      <w:r w:rsidR="00C26D1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500B5">
        <w:rPr>
          <w:rFonts w:ascii="Times New Roman" w:hAnsi="Times New Roman" w:cs="Times New Roman"/>
          <w:sz w:val="28"/>
          <w:szCs w:val="28"/>
        </w:rPr>
        <w:t>округа</w:t>
      </w:r>
    </w:p>
    <w:p w:rsidR="00B77ABE" w:rsidRDefault="00B77ABE" w:rsidP="00C26D12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соответственно – порядок</w:t>
      </w:r>
      <w:r w:rsidR="002E4C98">
        <w:rPr>
          <w:rFonts w:ascii="Times New Roman" w:hAnsi="Times New Roman" w:cs="Times New Roman"/>
          <w:sz w:val="28"/>
          <w:szCs w:val="28"/>
        </w:rPr>
        <w:t>, бюджет округа, округ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26D12" w:rsidRDefault="00C26D12" w:rsidP="00C26D12">
      <w:pPr>
        <w:pStyle w:val="ConsPlusNormal0"/>
        <w:ind w:firstLine="0"/>
        <w:jc w:val="center"/>
        <w:rPr>
          <w:b/>
          <w:sz w:val="28"/>
          <w:szCs w:val="28"/>
        </w:rPr>
      </w:pPr>
    </w:p>
    <w:p w:rsidR="00867DFA" w:rsidRPr="00867DFA" w:rsidRDefault="00867DFA" w:rsidP="00867DFA">
      <w:pPr>
        <w:pStyle w:val="11"/>
        <w:spacing w:before="0"/>
        <w:ind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867DFA">
        <w:rPr>
          <w:rFonts w:ascii="Times New Roman" w:hAnsi="Times New Roman" w:cs="Times New Roman"/>
          <w:b w:val="0"/>
          <w:color w:val="auto"/>
        </w:rPr>
        <w:t>1. Общие положения</w:t>
      </w:r>
    </w:p>
    <w:p w:rsidR="00867DFA" w:rsidRPr="00867DFA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DFA" w:rsidRPr="006500B5" w:rsidRDefault="00867DFA" w:rsidP="008B4DFA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7DFA">
        <w:rPr>
          <w:rFonts w:ascii="Times New Roman" w:hAnsi="Times New Roman" w:cs="Times New Roman"/>
          <w:sz w:val="28"/>
          <w:szCs w:val="28"/>
        </w:rPr>
        <w:t xml:space="preserve">1.1. Настоящий Порядок устанавливает </w:t>
      </w:r>
      <w:r w:rsidR="00BE7161">
        <w:rPr>
          <w:rFonts w:ascii="Times New Roman" w:hAnsi="Times New Roman" w:cs="Times New Roman"/>
          <w:sz w:val="28"/>
          <w:szCs w:val="28"/>
        </w:rPr>
        <w:t>порядок</w:t>
      </w:r>
      <w:r w:rsidRPr="00867DFA">
        <w:rPr>
          <w:rFonts w:ascii="Times New Roman" w:hAnsi="Times New Roman" w:cs="Times New Roman"/>
          <w:sz w:val="28"/>
          <w:szCs w:val="28"/>
        </w:rPr>
        <w:t xml:space="preserve"> и условия предоставления субсидии </w:t>
      </w:r>
      <w:r w:rsidR="00676AB8">
        <w:rPr>
          <w:rFonts w:ascii="Times New Roman" w:hAnsi="Times New Roman" w:cs="Times New Roman"/>
          <w:sz w:val="28"/>
          <w:szCs w:val="28"/>
        </w:rPr>
        <w:t>а</w:t>
      </w:r>
      <w:r w:rsidR="001A6155">
        <w:rPr>
          <w:rFonts w:ascii="Times New Roman" w:hAnsi="Times New Roman" w:cs="Times New Roman"/>
          <w:sz w:val="28"/>
          <w:szCs w:val="28"/>
        </w:rPr>
        <w:t>втономной некоммерческой организации «Редакционно-издательский комплекс «Наша жизнь»</w:t>
      </w:r>
      <w:r w:rsidRPr="00867DFA">
        <w:rPr>
          <w:rFonts w:ascii="Times New Roman" w:hAnsi="Times New Roman" w:cs="Times New Roman"/>
          <w:sz w:val="28"/>
          <w:szCs w:val="28"/>
        </w:rPr>
        <w:t xml:space="preserve"> на возмещение части </w:t>
      </w:r>
      <w:r w:rsidR="00C26D12">
        <w:rPr>
          <w:rFonts w:ascii="Times New Roman" w:hAnsi="Times New Roman" w:cs="Times New Roman"/>
          <w:sz w:val="28"/>
          <w:szCs w:val="28"/>
        </w:rPr>
        <w:t>затрат</w:t>
      </w:r>
      <w:r w:rsidRPr="00867DFA">
        <w:rPr>
          <w:rFonts w:ascii="Times New Roman" w:hAnsi="Times New Roman" w:cs="Times New Roman"/>
          <w:sz w:val="28"/>
          <w:szCs w:val="28"/>
        </w:rPr>
        <w:t xml:space="preserve">, </w:t>
      </w:r>
      <w:r w:rsidR="008B4DFA" w:rsidRPr="008B4DFA">
        <w:rPr>
          <w:rFonts w:ascii="Times New Roman" w:hAnsi="Times New Roman" w:cs="Times New Roman"/>
          <w:sz w:val="28"/>
          <w:szCs w:val="28"/>
        </w:rPr>
        <w:t xml:space="preserve">связанных с </w:t>
      </w:r>
      <w:r w:rsidR="00C30654">
        <w:rPr>
          <w:rFonts w:ascii="Times New Roman" w:hAnsi="Times New Roman" w:cs="Times New Roman"/>
          <w:sz w:val="28"/>
          <w:szCs w:val="28"/>
        </w:rPr>
        <w:t>деятельностью автономной некоммерческой организации «Редакционно-издательский комплекс «Наша жизнь»</w:t>
      </w:r>
      <w:r w:rsidR="00C30654" w:rsidRPr="00867D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4DFA" w:rsidRPr="008B4DFA">
        <w:rPr>
          <w:rFonts w:ascii="Times New Roman" w:hAnsi="Times New Roman" w:cs="Times New Roman"/>
          <w:sz w:val="28"/>
          <w:szCs w:val="28"/>
        </w:rPr>
        <w:t>Бабаевского</w:t>
      </w:r>
      <w:proofErr w:type="spellEnd"/>
      <w:r w:rsidR="008B4DFA" w:rsidRPr="008B4DFA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500B5" w:rsidRPr="006500B5">
        <w:rPr>
          <w:rFonts w:ascii="Times New Roman" w:hAnsi="Times New Roman" w:cs="Times New Roman"/>
          <w:sz w:val="28"/>
          <w:szCs w:val="28"/>
        </w:rPr>
        <w:t>, а также порядок возврата субсиди</w:t>
      </w:r>
      <w:r w:rsidR="006500B5">
        <w:rPr>
          <w:rFonts w:ascii="Times New Roman" w:hAnsi="Times New Roman" w:cs="Times New Roman"/>
          <w:sz w:val="28"/>
          <w:szCs w:val="28"/>
        </w:rPr>
        <w:t>и</w:t>
      </w:r>
      <w:r w:rsidR="006500B5" w:rsidRPr="006500B5">
        <w:rPr>
          <w:rFonts w:ascii="Times New Roman" w:hAnsi="Times New Roman" w:cs="Times New Roman"/>
          <w:sz w:val="28"/>
          <w:szCs w:val="28"/>
        </w:rPr>
        <w:t xml:space="preserve"> в случае нарушения </w:t>
      </w:r>
      <w:r w:rsidR="00BE7161">
        <w:rPr>
          <w:rFonts w:ascii="Times New Roman" w:hAnsi="Times New Roman" w:cs="Times New Roman"/>
          <w:sz w:val="28"/>
          <w:szCs w:val="28"/>
        </w:rPr>
        <w:t xml:space="preserve">порядка и </w:t>
      </w:r>
      <w:r w:rsidR="006500B5" w:rsidRPr="006500B5">
        <w:rPr>
          <w:rFonts w:ascii="Times New Roman" w:hAnsi="Times New Roman" w:cs="Times New Roman"/>
          <w:sz w:val="28"/>
          <w:szCs w:val="28"/>
        </w:rPr>
        <w:t>условий, установленных при предоставлении</w:t>
      </w:r>
      <w:r w:rsidR="006500B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6500B5" w:rsidRPr="006500B5">
        <w:rPr>
          <w:rFonts w:ascii="Times New Roman" w:hAnsi="Times New Roman" w:cs="Times New Roman"/>
          <w:sz w:val="28"/>
          <w:szCs w:val="28"/>
        </w:rPr>
        <w:t>.</w:t>
      </w:r>
    </w:p>
    <w:p w:rsidR="00C26D12" w:rsidRDefault="00867DFA" w:rsidP="00C26D12">
      <w:pPr>
        <w:autoSpaceDE w:val="0"/>
        <w:adjustRightInd w:val="0"/>
        <w:ind w:firstLine="709"/>
        <w:jc w:val="both"/>
        <w:rPr>
          <w:rFonts w:eastAsia="Arial"/>
          <w:color w:val="000000"/>
          <w:sz w:val="28"/>
          <w:szCs w:val="28"/>
        </w:rPr>
      </w:pPr>
      <w:r w:rsidRPr="00867DFA">
        <w:rPr>
          <w:sz w:val="28"/>
          <w:szCs w:val="28"/>
        </w:rPr>
        <w:t xml:space="preserve">1.2. Цель предоставления субсидии — </w:t>
      </w:r>
      <w:r w:rsidR="00C26D12">
        <w:rPr>
          <w:rFonts w:eastAsia="Arial"/>
          <w:color w:val="000000"/>
          <w:sz w:val="28"/>
          <w:szCs w:val="28"/>
        </w:rPr>
        <w:t xml:space="preserve">возмещение </w:t>
      </w:r>
      <w:r w:rsidR="008B4DFA">
        <w:rPr>
          <w:sz w:val="28"/>
          <w:szCs w:val="28"/>
        </w:rPr>
        <w:t>автономной некоммерческой организации «Редакционно-издательский комплекс «Наша жизнь»</w:t>
      </w:r>
      <w:r w:rsidR="008B4DFA" w:rsidRPr="00867DFA">
        <w:rPr>
          <w:sz w:val="28"/>
          <w:szCs w:val="28"/>
        </w:rPr>
        <w:t xml:space="preserve"> </w:t>
      </w:r>
      <w:r w:rsidR="00C26D12">
        <w:rPr>
          <w:rFonts w:eastAsia="Arial"/>
          <w:color w:val="000000"/>
          <w:sz w:val="28"/>
          <w:szCs w:val="28"/>
        </w:rPr>
        <w:t xml:space="preserve"> </w:t>
      </w:r>
      <w:r w:rsidR="00C26D12" w:rsidRPr="00860B6F">
        <w:rPr>
          <w:rFonts w:eastAsia="Arial"/>
          <w:color w:val="000000"/>
          <w:sz w:val="28"/>
          <w:szCs w:val="28"/>
        </w:rPr>
        <w:t>части затрат</w:t>
      </w:r>
      <w:r w:rsidR="00C26D12">
        <w:rPr>
          <w:rFonts w:eastAsia="Arial"/>
          <w:color w:val="000000"/>
          <w:sz w:val="28"/>
          <w:szCs w:val="28"/>
        </w:rPr>
        <w:t xml:space="preserve">, </w:t>
      </w:r>
      <w:r w:rsidR="00785A7B" w:rsidRPr="008B4DFA">
        <w:rPr>
          <w:sz w:val="28"/>
          <w:szCs w:val="28"/>
        </w:rPr>
        <w:t xml:space="preserve">связанных с </w:t>
      </w:r>
      <w:r w:rsidR="00785A7B">
        <w:rPr>
          <w:sz w:val="28"/>
          <w:szCs w:val="28"/>
        </w:rPr>
        <w:t>деятельностью автономной некоммерческой организации «Редакционно-издательский комплекс «Наша жизнь»</w:t>
      </w:r>
      <w:r w:rsidR="00785A7B" w:rsidRPr="00867DFA">
        <w:rPr>
          <w:sz w:val="28"/>
          <w:szCs w:val="28"/>
        </w:rPr>
        <w:t xml:space="preserve"> </w:t>
      </w:r>
      <w:proofErr w:type="spellStart"/>
      <w:r w:rsidR="00785A7B" w:rsidRPr="008B4DFA">
        <w:rPr>
          <w:sz w:val="28"/>
          <w:szCs w:val="28"/>
        </w:rPr>
        <w:t>Бабаевского</w:t>
      </w:r>
      <w:proofErr w:type="spellEnd"/>
      <w:r w:rsidR="00785A7B" w:rsidRPr="008B4DFA">
        <w:rPr>
          <w:sz w:val="28"/>
          <w:szCs w:val="28"/>
        </w:rPr>
        <w:t xml:space="preserve"> муниципального округа</w:t>
      </w:r>
      <w:r w:rsidR="00C26D12" w:rsidRPr="000532CE">
        <w:rPr>
          <w:rFonts w:eastAsia="Arial"/>
          <w:color w:val="000000"/>
          <w:sz w:val="28"/>
          <w:szCs w:val="28"/>
        </w:rPr>
        <w:t>.</w:t>
      </w:r>
    </w:p>
    <w:p w:rsidR="00BE7161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1D5C">
        <w:rPr>
          <w:rFonts w:ascii="Times New Roman" w:hAnsi="Times New Roman" w:cs="Times New Roman"/>
          <w:sz w:val="28"/>
          <w:szCs w:val="28"/>
        </w:rPr>
        <w:t>1.3. </w:t>
      </w:r>
      <w:r w:rsidR="006500B5" w:rsidRPr="00631D5C">
        <w:rPr>
          <w:rFonts w:ascii="Times New Roman" w:hAnsi="Times New Roman" w:cs="Times New Roman"/>
          <w:sz w:val="28"/>
          <w:szCs w:val="28"/>
        </w:rPr>
        <w:t>Субсидия</w:t>
      </w:r>
      <w:r w:rsidR="006500B5" w:rsidRPr="006500B5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B77ABE">
        <w:rPr>
          <w:rFonts w:ascii="Times New Roman" w:hAnsi="Times New Roman" w:cs="Times New Roman"/>
          <w:sz w:val="28"/>
          <w:szCs w:val="28"/>
        </w:rPr>
        <w:t>е</w:t>
      </w:r>
      <w:r w:rsidR="006500B5" w:rsidRPr="006500B5">
        <w:rPr>
          <w:rFonts w:ascii="Times New Roman" w:hAnsi="Times New Roman" w:cs="Times New Roman"/>
          <w:sz w:val="28"/>
          <w:szCs w:val="28"/>
        </w:rPr>
        <w:t>тся в текущем финансовом году в пределах лимитов бюджетных обязательств на предоставление субсидий.</w:t>
      </w:r>
    </w:p>
    <w:p w:rsidR="00BE7161" w:rsidRDefault="00BE7161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161">
        <w:rPr>
          <w:rFonts w:ascii="Times New Roman" w:hAnsi="Times New Roman" w:cs="Times New Roman"/>
          <w:sz w:val="28"/>
          <w:szCs w:val="28"/>
        </w:rPr>
        <w:t>В Соглашении в обязательном порядке отражается пункт о согласовании новых условий соглашения или о расторжении соглашения при не достижении согласия по новым условиям, в случае уменьшения ранее доведенных лимитов бюджетных обязательств, приводящих к невозможности предоставления субсидии в размере, определенном в соглашении.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7DFA" w:rsidRPr="00867DFA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A">
        <w:rPr>
          <w:rFonts w:ascii="Times New Roman" w:hAnsi="Times New Roman" w:cs="Times New Roman"/>
          <w:sz w:val="28"/>
          <w:szCs w:val="28"/>
        </w:rPr>
        <w:t xml:space="preserve">1.4. Получателем субсидии является </w:t>
      </w:r>
      <w:r w:rsidR="001A6155">
        <w:rPr>
          <w:rFonts w:ascii="Times New Roman" w:hAnsi="Times New Roman" w:cs="Times New Roman"/>
          <w:sz w:val="28"/>
          <w:szCs w:val="28"/>
        </w:rPr>
        <w:t>Автономная некоммерческая организация «Редакционно-издательский комплекс «Наша жизнь»</w:t>
      </w:r>
      <w:r w:rsidRPr="00867DFA">
        <w:rPr>
          <w:rFonts w:ascii="Times New Roman" w:hAnsi="Times New Roman" w:cs="Times New Roman"/>
          <w:sz w:val="28"/>
          <w:szCs w:val="28"/>
        </w:rPr>
        <w:t xml:space="preserve">, в соответствии с решением </w:t>
      </w:r>
      <w:r w:rsidR="00631D5C">
        <w:rPr>
          <w:rFonts w:ascii="Times New Roman" w:hAnsi="Times New Roman" w:cs="Times New Roman"/>
          <w:sz w:val="28"/>
          <w:szCs w:val="28"/>
        </w:rPr>
        <w:t xml:space="preserve">Представительного Собрания Бабаевского  муниципального  округа </w:t>
      </w:r>
      <w:r w:rsidR="000B649B">
        <w:rPr>
          <w:rFonts w:ascii="Times New Roman" w:hAnsi="Times New Roman" w:cs="Times New Roman"/>
          <w:sz w:val="28"/>
          <w:szCs w:val="28"/>
        </w:rPr>
        <w:t xml:space="preserve">  </w:t>
      </w:r>
      <w:r w:rsidR="008B4DFA">
        <w:rPr>
          <w:rFonts w:ascii="Times New Roman" w:hAnsi="Times New Roman" w:cs="Times New Roman"/>
          <w:sz w:val="28"/>
          <w:szCs w:val="28"/>
        </w:rPr>
        <w:t xml:space="preserve">от </w:t>
      </w:r>
      <w:r w:rsidR="00EB226B">
        <w:rPr>
          <w:rFonts w:ascii="Times New Roman" w:hAnsi="Times New Roman" w:cs="Times New Roman"/>
          <w:sz w:val="28"/>
          <w:szCs w:val="28"/>
        </w:rPr>
        <w:t>0</w:t>
      </w:r>
      <w:r w:rsidR="008B4DFA">
        <w:rPr>
          <w:rFonts w:ascii="Times New Roman" w:hAnsi="Times New Roman" w:cs="Times New Roman"/>
          <w:sz w:val="28"/>
          <w:szCs w:val="28"/>
        </w:rPr>
        <w:t>7</w:t>
      </w:r>
      <w:r w:rsidRPr="00867DFA">
        <w:rPr>
          <w:rFonts w:ascii="Times New Roman" w:hAnsi="Times New Roman" w:cs="Times New Roman"/>
          <w:sz w:val="28"/>
          <w:szCs w:val="28"/>
        </w:rPr>
        <w:t>.12.202</w:t>
      </w:r>
      <w:r w:rsidR="00EB226B">
        <w:rPr>
          <w:rFonts w:ascii="Times New Roman" w:hAnsi="Times New Roman" w:cs="Times New Roman"/>
          <w:sz w:val="28"/>
          <w:szCs w:val="28"/>
        </w:rPr>
        <w:t>3</w:t>
      </w:r>
      <w:r w:rsidR="005F0AE0">
        <w:rPr>
          <w:rFonts w:ascii="Times New Roman" w:hAnsi="Times New Roman" w:cs="Times New Roman"/>
          <w:sz w:val="28"/>
          <w:szCs w:val="28"/>
        </w:rPr>
        <w:t xml:space="preserve"> </w:t>
      </w:r>
      <w:r w:rsidRPr="00867DFA">
        <w:rPr>
          <w:rFonts w:ascii="Times New Roman" w:hAnsi="Times New Roman" w:cs="Times New Roman"/>
          <w:sz w:val="28"/>
          <w:szCs w:val="28"/>
        </w:rPr>
        <w:t xml:space="preserve"> №</w:t>
      </w:r>
      <w:r w:rsidR="005F0AE0">
        <w:rPr>
          <w:rFonts w:ascii="Times New Roman" w:hAnsi="Times New Roman" w:cs="Times New Roman"/>
          <w:sz w:val="28"/>
          <w:szCs w:val="28"/>
        </w:rPr>
        <w:t xml:space="preserve"> </w:t>
      </w:r>
      <w:r w:rsidR="00EB226B">
        <w:rPr>
          <w:rFonts w:ascii="Times New Roman" w:hAnsi="Times New Roman" w:cs="Times New Roman"/>
          <w:sz w:val="28"/>
          <w:szCs w:val="28"/>
        </w:rPr>
        <w:t>345</w:t>
      </w:r>
      <w:r w:rsidRPr="00867DF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631D5C">
        <w:rPr>
          <w:rFonts w:ascii="Times New Roman" w:hAnsi="Times New Roman" w:cs="Times New Roman"/>
          <w:sz w:val="28"/>
          <w:szCs w:val="28"/>
        </w:rPr>
        <w:t>Бабаевского</w:t>
      </w:r>
      <w:proofErr w:type="spellEnd"/>
      <w:r w:rsidR="00631D5C">
        <w:rPr>
          <w:rFonts w:ascii="Times New Roman" w:hAnsi="Times New Roman" w:cs="Times New Roman"/>
          <w:sz w:val="28"/>
          <w:szCs w:val="28"/>
        </w:rPr>
        <w:t xml:space="preserve">  муниципального  округа </w:t>
      </w:r>
      <w:r w:rsidRPr="00867DFA">
        <w:rPr>
          <w:rFonts w:ascii="Times New Roman" w:hAnsi="Times New Roman" w:cs="Times New Roman"/>
          <w:sz w:val="28"/>
          <w:szCs w:val="28"/>
        </w:rPr>
        <w:t>на 202</w:t>
      </w:r>
      <w:r w:rsidR="005F0AE0">
        <w:rPr>
          <w:rFonts w:ascii="Times New Roman" w:hAnsi="Times New Roman" w:cs="Times New Roman"/>
          <w:sz w:val="28"/>
          <w:szCs w:val="28"/>
        </w:rPr>
        <w:t>4</w:t>
      </w:r>
      <w:r w:rsidRPr="00867DF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F0AE0">
        <w:rPr>
          <w:rFonts w:ascii="Times New Roman" w:hAnsi="Times New Roman" w:cs="Times New Roman"/>
          <w:sz w:val="28"/>
          <w:szCs w:val="28"/>
        </w:rPr>
        <w:t>5</w:t>
      </w:r>
      <w:r w:rsidRPr="00867DFA">
        <w:rPr>
          <w:rFonts w:ascii="Times New Roman" w:hAnsi="Times New Roman" w:cs="Times New Roman"/>
          <w:sz w:val="28"/>
          <w:szCs w:val="28"/>
        </w:rPr>
        <w:t xml:space="preserve"> и 202</w:t>
      </w:r>
      <w:r w:rsidR="005F0AE0">
        <w:rPr>
          <w:rFonts w:ascii="Times New Roman" w:hAnsi="Times New Roman" w:cs="Times New Roman"/>
          <w:sz w:val="28"/>
          <w:szCs w:val="28"/>
        </w:rPr>
        <w:t>6</w:t>
      </w:r>
      <w:r w:rsidRPr="00867DF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0B6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изменениями)</w:t>
      </w:r>
      <w:r w:rsidRPr="00867DFA">
        <w:rPr>
          <w:rFonts w:ascii="Times New Roman" w:hAnsi="Times New Roman" w:cs="Times New Roman"/>
          <w:sz w:val="28"/>
          <w:szCs w:val="28"/>
        </w:rPr>
        <w:t>.</w:t>
      </w:r>
    </w:p>
    <w:p w:rsidR="00867DFA" w:rsidRPr="00867DFA" w:rsidRDefault="00867DFA" w:rsidP="00867DF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6B2">
        <w:rPr>
          <w:rFonts w:ascii="Times New Roman" w:hAnsi="Times New Roman" w:cs="Times New Roman"/>
          <w:sz w:val="28"/>
          <w:szCs w:val="28"/>
        </w:rPr>
        <w:t>1.5. Сведения о субсидии размещаются на едином портале бюджетной системы Российской Федерации в информационно-телекоммуникационной сети Интернет</w:t>
      </w:r>
      <w:r w:rsidR="002E4C98">
        <w:rPr>
          <w:rFonts w:ascii="Times New Roman" w:hAnsi="Times New Roman" w:cs="Times New Roman"/>
          <w:sz w:val="28"/>
          <w:szCs w:val="28"/>
        </w:rPr>
        <w:t xml:space="preserve"> </w:t>
      </w:r>
      <w:r w:rsidR="002E4C98" w:rsidRPr="002E4C98">
        <w:rPr>
          <w:rFonts w:ascii="Times New Roman" w:hAnsi="Times New Roman" w:cs="Times New Roman"/>
          <w:sz w:val="28"/>
          <w:szCs w:val="28"/>
        </w:rPr>
        <w:t xml:space="preserve">(далее - единый портал) (в разделе единого портала) сведений о субсидиях не позднее 15-го рабочего дня, следующего за днем принятия </w:t>
      </w:r>
      <w:r w:rsidR="002E4C98">
        <w:rPr>
          <w:rFonts w:ascii="Times New Roman" w:hAnsi="Times New Roman" w:cs="Times New Roman"/>
          <w:sz w:val="28"/>
          <w:szCs w:val="28"/>
        </w:rPr>
        <w:t>решения</w:t>
      </w:r>
      <w:r w:rsidR="002E4C98" w:rsidRPr="002E4C98">
        <w:rPr>
          <w:rFonts w:ascii="Times New Roman" w:hAnsi="Times New Roman" w:cs="Times New Roman"/>
          <w:sz w:val="28"/>
          <w:szCs w:val="28"/>
        </w:rPr>
        <w:t xml:space="preserve"> о бюджете решения о внесении изменений в решение о бюджете.</w:t>
      </w:r>
    </w:p>
    <w:p w:rsidR="002E4C98" w:rsidRDefault="002E4C98" w:rsidP="00867DFA">
      <w:pPr>
        <w:pStyle w:val="11"/>
        <w:spacing w:before="0"/>
        <w:ind w:firstLine="709"/>
        <w:contextualSpacing/>
        <w:jc w:val="center"/>
        <w:rPr>
          <w:rFonts w:ascii="Times New Roman" w:hAnsi="Times New Roman" w:cs="Times New Roman"/>
          <w:b w:val="0"/>
          <w:color w:val="auto"/>
        </w:rPr>
      </w:pPr>
    </w:p>
    <w:p w:rsidR="00867DFA" w:rsidRPr="00867DFA" w:rsidRDefault="00867DFA" w:rsidP="00867DFA">
      <w:pPr>
        <w:pStyle w:val="11"/>
        <w:spacing w:before="0"/>
        <w:ind w:firstLine="709"/>
        <w:contextualSpacing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867DFA">
        <w:rPr>
          <w:rFonts w:ascii="Times New Roman" w:hAnsi="Times New Roman" w:cs="Times New Roman"/>
          <w:b w:val="0"/>
          <w:color w:val="auto"/>
        </w:rPr>
        <w:t>2. Условия и порядок предоставления субсидии</w:t>
      </w:r>
    </w:p>
    <w:p w:rsidR="00867DFA" w:rsidRPr="00E368CE" w:rsidRDefault="00867DFA" w:rsidP="00867DFA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E368CE">
        <w:rPr>
          <w:color w:val="000000" w:themeColor="text1"/>
          <w:sz w:val="28"/>
          <w:szCs w:val="28"/>
        </w:rPr>
        <w:t>2.1.</w:t>
      </w:r>
      <w:r w:rsidRPr="00E368CE">
        <w:rPr>
          <w:color w:val="000000" w:themeColor="text1"/>
          <w:sz w:val="28"/>
          <w:szCs w:val="28"/>
        </w:rPr>
        <w:tab/>
        <w:t xml:space="preserve"> </w:t>
      </w:r>
      <w:r w:rsidR="00E368CE" w:rsidRPr="00E368CE">
        <w:rPr>
          <w:color w:val="000000" w:themeColor="text1"/>
          <w:sz w:val="28"/>
          <w:szCs w:val="28"/>
        </w:rPr>
        <w:t>Требования, которым должны соответствовать получатели субсидии на первое число месяца, предшествующего месяцу, в котором планируется заключение соглашения (документы, подтверждающие соблюдение перечисленных требований, должны быть выданы не ранее 10 календарных дней до дня подачи заявления на получение субсидии):</w:t>
      </w:r>
    </w:p>
    <w:p w:rsidR="00343BD8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867DFA">
        <w:rPr>
          <w:sz w:val="28"/>
          <w:szCs w:val="28"/>
        </w:rPr>
        <w:t>-</w:t>
      </w:r>
      <w:r w:rsidR="00343BD8" w:rsidRPr="00343BD8">
        <w:t xml:space="preserve"> </w:t>
      </w:r>
      <w:r w:rsidR="00343BD8" w:rsidRPr="00343BD8">
        <w:rPr>
          <w:sz w:val="28"/>
          <w:szCs w:val="28"/>
        </w:rPr>
        <w:t xml:space="preserve">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343BD8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</w:r>
      <w:r w:rsidR="00343BD8" w:rsidRPr="00343BD8">
        <w:rPr>
          <w:sz w:val="28"/>
          <w:szCs w:val="28"/>
        </w:rPr>
        <w:t>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</w:t>
      </w:r>
      <w:proofErr w:type="gramEnd"/>
      <w:r w:rsidR="00343BD8" w:rsidRPr="00343BD8">
        <w:rPr>
          <w:sz w:val="28"/>
          <w:szCs w:val="28"/>
        </w:rPr>
        <w:t xml:space="preserve"> в совокупности превышает 25 процентов (если иное не предусмотрено законодательством Российской Федерации). </w:t>
      </w:r>
      <w:proofErr w:type="gramStart"/>
      <w:r w:rsidR="00343BD8" w:rsidRPr="00343BD8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343BD8" w:rsidRPr="00343BD8">
        <w:rPr>
          <w:sz w:val="28"/>
          <w:szCs w:val="28"/>
        </w:rPr>
        <w:t xml:space="preserve"> акционерных обществ;</w:t>
      </w:r>
    </w:p>
    <w:p w:rsidR="00343BD8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</w:r>
      <w:r w:rsidR="00343BD8" w:rsidRPr="00343BD8">
        <w:rPr>
          <w:sz w:val="28"/>
          <w:szCs w:val="28"/>
        </w:rPr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343BD8" w:rsidRDefault="00343BD8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343BD8">
        <w:rPr>
          <w:sz w:val="28"/>
          <w:szCs w:val="28"/>
        </w:rPr>
        <w:t>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5755AC" w:rsidRDefault="005755AC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5755AC">
        <w:rPr>
          <w:sz w:val="28"/>
          <w:szCs w:val="28"/>
        </w:rPr>
        <w:t>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5755AC" w:rsidRDefault="005755AC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55AC">
        <w:rPr>
          <w:sz w:val="28"/>
          <w:szCs w:val="28"/>
        </w:rPr>
        <w:t>в случае</w:t>
      </w:r>
      <w:proofErr w:type="gramStart"/>
      <w:r w:rsidRPr="005755AC">
        <w:rPr>
          <w:sz w:val="28"/>
          <w:szCs w:val="28"/>
        </w:rPr>
        <w:t>,</w:t>
      </w:r>
      <w:proofErr w:type="gramEnd"/>
      <w:r w:rsidRPr="005755AC">
        <w:rPr>
          <w:sz w:val="28"/>
          <w:szCs w:val="28"/>
        </w:rPr>
        <w:t xml:space="preserve"> если источником финансового обеспечения расходных обязательств Бабаевского муниципального округа Вологодской области по предоставлению субсидии являются межбюджетные трансферты, имеющие целевое назначение из </w:t>
      </w:r>
      <w:r w:rsidRPr="005755AC">
        <w:rPr>
          <w:sz w:val="28"/>
          <w:szCs w:val="28"/>
        </w:rPr>
        <w:lastRenderedPageBreak/>
        <w:t>федерального бюджета бюджету субъекта Российской Федерации (за исключением соглашений, заключаемых с соблюдением требований законодательства Российской Федерации о защите государственной тайны и иной охраняемой законом тайны), соглашение о предоставлении субсидии заключается в государственной интегрированной информационной системе управления общественными финансами «Электронный бюджет» в соответствии с типовыми формами, установленными Министерством финансов Российской Федерации.</w:t>
      </w:r>
    </w:p>
    <w:p w:rsidR="00CA7EFF" w:rsidRPr="00867DFA" w:rsidRDefault="005755AC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CA7EFF" w:rsidRPr="00631D5C">
        <w:rPr>
          <w:sz w:val="28"/>
          <w:szCs w:val="28"/>
        </w:rPr>
        <w:t>олучателю субсидии запрещается приобретать за счет средств субсидии иностранную валюту.</w:t>
      </w:r>
    </w:p>
    <w:p w:rsidR="00867DFA" w:rsidRPr="00867DFA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2.2.</w:t>
      </w:r>
      <w:r w:rsidRPr="00867DFA">
        <w:rPr>
          <w:sz w:val="28"/>
          <w:szCs w:val="28"/>
        </w:rPr>
        <w:tab/>
        <w:t xml:space="preserve"> </w:t>
      </w:r>
      <w:r w:rsidR="005755AC" w:rsidRPr="005755AC">
        <w:rPr>
          <w:sz w:val="28"/>
          <w:szCs w:val="28"/>
        </w:rPr>
        <w:t>Получатели субсидий (их уполномоченные представители) представляют в</w:t>
      </w:r>
      <w:r w:rsidR="005755AC">
        <w:rPr>
          <w:sz w:val="28"/>
          <w:szCs w:val="28"/>
        </w:rPr>
        <w:t xml:space="preserve"> </w:t>
      </w:r>
      <w:r w:rsidR="008B4DFA">
        <w:rPr>
          <w:sz w:val="28"/>
          <w:szCs w:val="28"/>
        </w:rPr>
        <w:t>Управление внутренней политики</w:t>
      </w:r>
      <w:r w:rsidR="00631D5C">
        <w:rPr>
          <w:sz w:val="28"/>
          <w:szCs w:val="28"/>
        </w:rPr>
        <w:t xml:space="preserve"> администрации </w:t>
      </w:r>
      <w:proofErr w:type="spellStart"/>
      <w:r w:rsidR="00631D5C">
        <w:rPr>
          <w:sz w:val="28"/>
          <w:szCs w:val="28"/>
        </w:rPr>
        <w:t>Бабаевского</w:t>
      </w:r>
      <w:proofErr w:type="spellEnd"/>
      <w:r w:rsidR="00631D5C">
        <w:rPr>
          <w:sz w:val="28"/>
          <w:szCs w:val="28"/>
        </w:rPr>
        <w:t xml:space="preserve"> муниципального округа Вологодской области (далее – </w:t>
      </w:r>
      <w:r w:rsidR="008B4DFA">
        <w:rPr>
          <w:sz w:val="28"/>
          <w:szCs w:val="28"/>
        </w:rPr>
        <w:t>управление</w:t>
      </w:r>
      <w:r w:rsidR="00C62895">
        <w:rPr>
          <w:sz w:val="28"/>
          <w:szCs w:val="28"/>
        </w:rPr>
        <w:t>, уполномоченный орган</w:t>
      </w:r>
      <w:r w:rsidR="00631D5C">
        <w:rPr>
          <w:sz w:val="28"/>
          <w:szCs w:val="28"/>
        </w:rPr>
        <w:t>)</w:t>
      </w:r>
      <w:r w:rsidR="00631D5C" w:rsidRPr="00631D5C">
        <w:rPr>
          <w:sz w:val="28"/>
          <w:szCs w:val="28"/>
        </w:rPr>
        <w:t xml:space="preserve"> </w:t>
      </w:r>
      <w:r w:rsidRPr="00867DFA">
        <w:rPr>
          <w:sz w:val="28"/>
          <w:szCs w:val="28"/>
        </w:rPr>
        <w:t>следующ</w:t>
      </w:r>
      <w:r w:rsidR="00754514">
        <w:rPr>
          <w:sz w:val="28"/>
          <w:szCs w:val="28"/>
        </w:rPr>
        <w:t>ий</w:t>
      </w:r>
      <w:r w:rsidRPr="00867DFA">
        <w:rPr>
          <w:sz w:val="28"/>
          <w:szCs w:val="28"/>
        </w:rPr>
        <w:t xml:space="preserve"> пакет</w:t>
      </w:r>
      <w:r w:rsidR="00754514">
        <w:rPr>
          <w:sz w:val="28"/>
          <w:szCs w:val="28"/>
        </w:rPr>
        <w:t xml:space="preserve"> документов</w:t>
      </w:r>
      <w:r w:rsidRPr="00867DFA">
        <w:rPr>
          <w:sz w:val="28"/>
          <w:szCs w:val="28"/>
        </w:rPr>
        <w:t>:</w:t>
      </w:r>
    </w:p>
    <w:p w:rsidR="00867DFA" w:rsidRP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>заявление о предоставлении субсидии с описью представленных документов по форме согласно приложению № 1 к настоящему Порядку (далее - заявление о предоставлении субсидий);</w:t>
      </w:r>
    </w:p>
    <w:p w:rsidR="00867DFA" w:rsidRP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>документ (копию документа), подтверждающий полномочия представителя Получателя субсидии (в случае представления документов представителем Получателя субсидии);</w:t>
      </w:r>
    </w:p>
    <w:p w:rsidR="00867DFA" w:rsidRP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>перечень документов, подтверждающих соответствие Получателя субсидии требованиям, указанным в пункте 2.1 настоящего Порядка;</w:t>
      </w:r>
    </w:p>
    <w:p w:rsidR="00867DFA" w:rsidRDefault="00867DFA" w:rsidP="00867DF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</w:r>
      <w:r w:rsidR="00C62895" w:rsidRPr="00C62895">
        <w:rPr>
          <w:sz w:val="28"/>
          <w:szCs w:val="28"/>
        </w:rPr>
        <w:t xml:space="preserve">согласие получателя субсидии на </w:t>
      </w:r>
      <w:r w:rsidR="008F25D8">
        <w:rPr>
          <w:sz w:val="28"/>
          <w:szCs w:val="28"/>
        </w:rPr>
        <w:t>осуществление</w:t>
      </w:r>
      <w:r w:rsidR="00C62895" w:rsidRPr="00C62895">
        <w:rPr>
          <w:sz w:val="28"/>
          <w:szCs w:val="28"/>
        </w:rPr>
        <w:t xml:space="preserve"> уполномоченным органом, органами муниципального финансового контроля проверок условий и порядка ее предоставления </w:t>
      </w:r>
      <w:r w:rsidRPr="00867DFA">
        <w:rPr>
          <w:sz w:val="28"/>
          <w:szCs w:val="28"/>
        </w:rPr>
        <w:t>по форме согласно приложению № 2 к настоящему Порядку;</w:t>
      </w:r>
    </w:p>
    <w:p w:rsidR="004F03ED" w:rsidRPr="00867DFA" w:rsidRDefault="004F03ED" w:rsidP="004F03E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-</w:t>
      </w:r>
      <w:r w:rsidRPr="00867DFA">
        <w:rPr>
          <w:sz w:val="28"/>
          <w:szCs w:val="28"/>
        </w:rPr>
        <w:tab/>
        <w:t xml:space="preserve">согласие на </w:t>
      </w:r>
      <w:r>
        <w:rPr>
          <w:sz w:val="28"/>
          <w:szCs w:val="28"/>
        </w:rPr>
        <w:t xml:space="preserve">публикацию (размещение) информации   в информационно-телекоммуникационной сети «Интернет» о получателе субсидии </w:t>
      </w:r>
      <w:r w:rsidRPr="00867DFA">
        <w:rPr>
          <w:sz w:val="28"/>
          <w:szCs w:val="28"/>
        </w:rPr>
        <w:t xml:space="preserve">по форме согласно приложению № </w:t>
      </w:r>
      <w:r>
        <w:rPr>
          <w:sz w:val="28"/>
          <w:szCs w:val="28"/>
        </w:rPr>
        <w:t>3</w:t>
      </w:r>
      <w:r w:rsidRPr="00867DFA">
        <w:rPr>
          <w:sz w:val="28"/>
          <w:szCs w:val="28"/>
        </w:rPr>
        <w:t xml:space="preserve"> к настоящему Порядку;</w:t>
      </w:r>
    </w:p>
    <w:p w:rsidR="004F03ED" w:rsidRPr="004F03ED" w:rsidRDefault="004F03ED" w:rsidP="00867DFA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3ED">
        <w:rPr>
          <w:rFonts w:ascii="Times New Roman" w:hAnsi="Times New Roman" w:cs="Times New Roman"/>
          <w:sz w:val="28"/>
          <w:szCs w:val="28"/>
        </w:rPr>
        <w:t>- расчет размера</w:t>
      </w:r>
      <w:r>
        <w:rPr>
          <w:rFonts w:ascii="Times New Roman" w:hAnsi="Times New Roman" w:cs="Times New Roman"/>
          <w:sz w:val="28"/>
          <w:szCs w:val="28"/>
        </w:rPr>
        <w:t xml:space="preserve"> субсидии согласно Приложению №4 к настоящему Порядку.</w:t>
      </w:r>
    </w:p>
    <w:p w:rsidR="00867DFA" w:rsidRPr="00867DFA" w:rsidRDefault="00867DFA" w:rsidP="00867DFA">
      <w:pPr>
        <w:pStyle w:val="ConsPlusNormal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DFA">
        <w:rPr>
          <w:rFonts w:ascii="Times New Roman" w:hAnsi="Times New Roman" w:cs="Times New Roman"/>
          <w:sz w:val="28"/>
          <w:szCs w:val="28"/>
        </w:rPr>
        <w:t>Получатель субсидии вправе самостоятельно предоставить выписку из Единого государственного реестра юридических лиц, выданную по состоянию на первое число месяца подачи заявления.</w:t>
      </w:r>
    </w:p>
    <w:p w:rsidR="00867DFA" w:rsidRPr="00867DFA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Копии предоставляемых документов должны быть заверены Получателем субсидии и представлены с предъявлением подлинников для обозрения или заверенными в нотариальном порядке.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876DD7">
        <w:rPr>
          <w:sz w:val="28"/>
          <w:szCs w:val="28"/>
        </w:rPr>
        <w:t xml:space="preserve">. В течение 5 рабочих дней со дня получения документов, указанных в пункте 2.2. Порядка </w:t>
      </w:r>
      <w:r w:rsidR="008B4DFA">
        <w:rPr>
          <w:sz w:val="28"/>
          <w:szCs w:val="28"/>
        </w:rPr>
        <w:t>Управление</w:t>
      </w:r>
      <w:r w:rsidRPr="00876DD7">
        <w:rPr>
          <w:sz w:val="28"/>
          <w:szCs w:val="28"/>
        </w:rPr>
        <w:t xml:space="preserve"> осуществляет проверку представленных документов </w:t>
      </w:r>
      <w:proofErr w:type="gramStart"/>
      <w:r w:rsidRPr="00876DD7">
        <w:rPr>
          <w:sz w:val="28"/>
          <w:szCs w:val="28"/>
        </w:rPr>
        <w:t>на</w:t>
      </w:r>
      <w:proofErr w:type="gramEnd"/>
      <w:r w:rsidRPr="00876DD7">
        <w:rPr>
          <w:sz w:val="28"/>
          <w:szCs w:val="28"/>
        </w:rPr>
        <w:t>: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>- соответствие перечню документов;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соответствие получателя субсидии условиям, предусмотренным разделом </w:t>
      </w:r>
      <w:r w:rsidR="00231701">
        <w:rPr>
          <w:sz w:val="28"/>
          <w:szCs w:val="28"/>
        </w:rPr>
        <w:t>2</w:t>
      </w:r>
      <w:r w:rsidRPr="00876DD7">
        <w:rPr>
          <w:sz w:val="28"/>
          <w:szCs w:val="28"/>
        </w:rPr>
        <w:t xml:space="preserve"> Порядка.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В случае соответствия представленных документов вышеуказанным условиям, </w:t>
      </w:r>
      <w:r w:rsidR="008B4DFA">
        <w:rPr>
          <w:sz w:val="28"/>
          <w:szCs w:val="28"/>
        </w:rPr>
        <w:t>Управление</w:t>
      </w:r>
      <w:r w:rsidR="00C62895" w:rsidRPr="00C62895">
        <w:rPr>
          <w:sz w:val="28"/>
          <w:szCs w:val="28"/>
        </w:rPr>
        <w:t xml:space="preserve"> </w:t>
      </w:r>
      <w:r w:rsidRPr="00876DD7">
        <w:rPr>
          <w:sz w:val="28"/>
          <w:szCs w:val="28"/>
        </w:rPr>
        <w:t>в течение 3 рабочих дней готовит распоряжение о предоставлении субсидии.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В случае несоответствия представленных документов вышеуказанным условиям, </w:t>
      </w:r>
      <w:r w:rsidR="008B4DFA">
        <w:rPr>
          <w:sz w:val="28"/>
          <w:szCs w:val="28"/>
        </w:rPr>
        <w:t xml:space="preserve">Управление </w:t>
      </w:r>
      <w:r w:rsidRPr="00876DD7">
        <w:rPr>
          <w:sz w:val="28"/>
          <w:szCs w:val="28"/>
        </w:rPr>
        <w:t>в течение 3 рабочих дней готовит распоряжение об отказе в предоставлении субсидии.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</w:t>
      </w:r>
      <w:r w:rsidR="00876DD7" w:rsidRPr="00876DD7">
        <w:rPr>
          <w:sz w:val="28"/>
          <w:szCs w:val="28"/>
        </w:rPr>
        <w:t>. Не подлежат приему документы, имеющие подчистки либо приписки, зачеркнутые слова по тексту, документы, исполненные карандашом, а также документы с повреждениями, которые не позволяют читать текст и определить его полное или частичное смысловое содержание (отсутствие части слов, цифр или предложений).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876DD7" w:rsidRPr="00876DD7">
        <w:rPr>
          <w:sz w:val="28"/>
          <w:szCs w:val="28"/>
        </w:rPr>
        <w:t xml:space="preserve">. Основаниями для отказа в предоставлении субсидий являются: 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несоответствие получателя субсидии условиям, определенным разделом </w:t>
      </w:r>
      <w:r w:rsidR="00C62895">
        <w:rPr>
          <w:sz w:val="28"/>
          <w:szCs w:val="28"/>
        </w:rPr>
        <w:t>2</w:t>
      </w:r>
      <w:r w:rsidRPr="00876DD7">
        <w:rPr>
          <w:sz w:val="28"/>
          <w:szCs w:val="28"/>
        </w:rPr>
        <w:t xml:space="preserve"> Порядка;</w:t>
      </w:r>
    </w:p>
    <w:p w:rsidR="00876DD7" w:rsidRP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несоответствие представленных получателем субсидии документов требованиям, указанным в пункте </w:t>
      </w:r>
      <w:r w:rsidR="00190A89">
        <w:rPr>
          <w:sz w:val="28"/>
          <w:szCs w:val="28"/>
        </w:rPr>
        <w:t>2.4</w:t>
      </w:r>
      <w:r w:rsidRPr="00876DD7">
        <w:rPr>
          <w:sz w:val="28"/>
          <w:szCs w:val="28"/>
        </w:rPr>
        <w:t xml:space="preserve">. раздела </w:t>
      </w:r>
      <w:r w:rsidR="00C62895">
        <w:rPr>
          <w:sz w:val="28"/>
          <w:szCs w:val="28"/>
        </w:rPr>
        <w:t xml:space="preserve">2 </w:t>
      </w:r>
      <w:r w:rsidRPr="00876DD7">
        <w:rPr>
          <w:sz w:val="28"/>
          <w:szCs w:val="28"/>
        </w:rPr>
        <w:t>Порядка, или непредставление (предоставление не в полном объеме) указанных документов;</w:t>
      </w:r>
    </w:p>
    <w:p w:rsidR="00876DD7" w:rsidRDefault="00876DD7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76DD7">
        <w:rPr>
          <w:sz w:val="28"/>
          <w:szCs w:val="28"/>
        </w:rPr>
        <w:t xml:space="preserve">- недостоверность представленной </w:t>
      </w:r>
      <w:r w:rsidR="00C27F3C">
        <w:rPr>
          <w:sz w:val="28"/>
          <w:szCs w:val="28"/>
        </w:rPr>
        <w:t>получателем субсидии информации;</w:t>
      </w:r>
    </w:p>
    <w:p w:rsidR="00C27F3C" w:rsidRPr="00876DD7" w:rsidRDefault="00C27F3C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лимитов денежных  средств выделяемых  в рамках данной субсидии.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876DD7" w:rsidRPr="00876DD7">
        <w:rPr>
          <w:sz w:val="28"/>
          <w:szCs w:val="28"/>
        </w:rPr>
        <w:t>. В случае отказа в предоставлении субсидий представленные документы возвращаются получателю субсидии с указанием причин отказа.</w:t>
      </w:r>
    </w:p>
    <w:p w:rsidR="00876DD7" w:rsidRPr="00876DD7" w:rsidRDefault="00190A89" w:rsidP="00876DD7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876DD7" w:rsidRPr="00876DD7">
        <w:rPr>
          <w:sz w:val="28"/>
          <w:szCs w:val="28"/>
        </w:rPr>
        <w:t xml:space="preserve">. Получатель субсидии имеет право повторно, после устранения причин, послуживших основаниями для отказа в предоставлении субсидий, а также в случае увеличения бюджетных ассигнований на предоставление субсидий, представить документы для получения субсидий, которые рассматриваются в соответствии с настоящим Порядком. </w:t>
      </w:r>
    </w:p>
    <w:p w:rsidR="00876DD7" w:rsidRDefault="00190A89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 w:rsidRPr="00190A89">
        <w:rPr>
          <w:sz w:val="28"/>
          <w:szCs w:val="28"/>
        </w:rPr>
        <w:t xml:space="preserve">В случае соответствия пакета документов всем выше указанным требованиям </w:t>
      </w:r>
      <w:r w:rsidR="008B4DFA">
        <w:rPr>
          <w:sz w:val="28"/>
          <w:szCs w:val="28"/>
        </w:rPr>
        <w:t xml:space="preserve">Управление </w:t>
      </w:r>
      <w:r w:rsidRPr="00190A89">
        <w:rPr>
          <w:sz w:val="28"/>
          <w:szCs w:val="28"/>
        </w:rPr>
        <w:t xml:space="preserve">готовит проект соглашения о предоставлении субсидии в соответствии с приказом финансового управления администрации Бабаевского муниципального </w:t>
      </w:r>
      <w:r w:rsidR="0096542C">
        <w:rPr>
          <w:sz w:val="28"/>
          <w:szCs w:val="28"/>
        </w:rPr>
        <w:t>округа</w:t>
      </w:r>
      <w:r w:rsidRPr="00190A89">
        <w:rPr>
          <w:sz w:val="28"/>
          <w:szCs w:val="28"/>
        </w:rPr>
        <w:t xml:space="preserve"> от </w:t>
      </w:r>
      <w:r w:rsidR="0096542C">
        <w:rPr>
          <w:sz w:val="28"/>
          <w:szCs w:val="28"/>
        </w:rPr>
        <w:t>16.01.2023 № 15</w:t>
      </w:r>
      <w:r w:rsidRPr="00190A89">
        <w:rPr>
          <w:sz w:val="28"/>
          <w:szCs w:val="28"/>
        </w:rPr>
        <w:t xml:space="preserve"> «Об утверждении типовой формы соглашения о предоставлении из бюджета округа субсидий юридическим лицам (за исключением муниципальных учреждений), индивидуальным предпринимателям, физическим лицам – производителям товаров, работ, услуг» (далее – Соглашение).</w:t>
      </w:r>
      <w:proofErr w:type="gramEnd"/>
    </w:p>
    <w:p w:rsidR="00CD19D4" w:rsidRDefault="00CD19D4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96542C" w:rsidRDefault="0096542C" w:rsidP="00867DFA">
      <w:pPr>
        <w:ind w:firstLine="709"/>
        <w:contextualSpacing/>
        <w:jc w:val="center"/>
        <w:rPr>
          <w:bCs/>
          <w:sz w:val="28"/>
          <w:szCs w:val="28"/>
        </w:rPr>
      </w:pPr>
    </w:p>
    <w:p w:rsidR="00867DFA" w:rsidRPr="004F687F" w:rsidRDefault="00867DFA" w:rsidP="00867DFA">
      <w:pPr>
        <w:ind w:firstLine="709"/>
        <w:contextualSpacing/>
        <w:jc w:val="center"/>
        <w:rPr>
          <w:sz w:val="28"/>
          <w:szCs w:val="28"/>
        </w:rPr>
      </w:pPr>
      <w:r w:rsidRPr="004F687F">
        <w:rPr>
          <w:bCs/>
          <w:sz w:val="28"/>
          <w:szCs w:val="28"/>
        </w:rPr>
        <w:t>3. Требования к отчетности</w:t>
      </w:r>
    </w:p>
    <w:p w:rsidR="00867DFA" w:rsidRPr="0096542C" w:rsidRDefault="00867DFA" w:rsidP="00867DFA">
      <w:pPr>
        <w:ind w:firstLine="709"/>
        <w:contextualSpacing/>
        <w:jc w:val="both"/>
        <w:rPr>
          <w:sz w:val="28"/>
          <w:szCs w:val="28"/>
          <w:highlight w:val="yellow"/>
        </w:rPr>
      </w:pPr>
    </w:p>
    <w:p w:rsidR="00867DFA" w:rsidRPr="004F687F" w:rsidRDefault="00867DFA" w:rsidP="00867DFA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87F">
        <w:rPr>
          <w:rFonts w:ascii="Times New Roman" w:hAnsi="Times New Roman" w:cs="Times New Roman"/>
          <w:sz w:val="28"/>
          <w:szCs w:val="28"/>
        </w:rPr>
        <w:t xml:space="preserve">3.1. Получатель субсидии обязан обеспечить представление </w:t>
      </w:r>
      <w:r w:rsidR="004F687F" w:rsidRPr="004F687F">
        <w:rPr>
          <w:rFonts w:ascii="Times New Roman" w:hAnsi="Times New Roman" w:cs="Times New Roman"/>
          <w:sz w:val="28"/>
          <w:szCs w:val="28"/>
        </w:rPr>
        <w:t xml:space="preserve">в </w:t>
      </w:r>
      <w:r w:rsidR="008B4DFA">
        <w:rPr>
          <w:rFonts w:ascii="Times New Roman" w:hAnsi="Times New Roman" w:cs="Times New Roman"/>
          <w:sz w:val="28"/>
          <w:szCs w:val="28"/>
        </w:rPr>
        <w:t>Управление</w:t>
      </w:r>
      <w:r w:rsidR="004F687F" w:rsidRPr="004F687F">
        <w:rPr>
          <w:rFonts w:ascii="Times New Roman" w:hAnsi="Times New Roman" w:cs="Times New Roman"/>
          <w:sz w:val="28"/>
          <w:szCs w:val="28"/>
        </w:rPr>
        <w:t xml:space="preserve"> </w:t>
      </w:r>
      <w:r w:rsidRPr="004F687F">
        <w:rPr>
          <w:rFonts w:ascii="Times New Roman" w:hAnsi="Times New Roman" w:cs="Times New Roman"/>
          <w:sz w:val="28"/>
          <w:szCs w:val="28"/>
        </w:rPr>
        <w:t>отчета о достижении результатов предоставления субсидии по форме, установленной Соглашением, ежеквартально в срок до 5-го числа месяца, следующего</w:t>
      </w:r>
      <w:r w:rsidR="00B77ABE">
        <w:rPr>
          <w:rFonts w:ascii="Times New Roman" w:hAnsi="Times New Roman" w:cs="Times New Roman"/>
          <w:sz w:val="28"/>
          <w:szCs w:val="28"/>
        </w:rPr>
        <w:t xml:space="preserve"> за</w:t>
      </w:r>
      <w:r w:rsidRPr="004F687F">
        <w:rPr>
          <w:rFonts w:ascii="Times New Roman" w:hAnsi="Times New Roman" w:cs="Times New Roman"/>
          <w:sz w:val="28"/>
          <w:szCs w:val="28"/>
        </w:rPr>
        <w:t xml:space="preserve"> отчетным кварталом.</w:t>
      </w:r>
    </w:p>
    <w:p w:rsidR="00867DFA" w:rsidRPr="00867DFA" w:rsidRDefault="00867DFA" w:rsidP="00867DFA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87F">
        <w:rPr>
          <w:rFonts w:ascii="Times New Roman" w:hAnsi="Times New Roman" w:cs="Times New Roman"/>
          <w:sz w:val="28"/>
          <w:szCs w:val="28"/>
        </w:rPr>
        <w:t>3.2. Получатель субсидии несет ответственность за достоверность представленных отчетных документов.</w:t>
      </w:r>
    </w:p>
    <w:p w:rsidR="004F687F" w:rsidRDefault="004F687F" w:rsidP="00867DFA">
      <w:pPr>
        <w:ind w:firstLine="709"/>
        <w:jc w:val="center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center"/>
        <w:rPr>
          <w:sz w:val="28"/>
          <w:szCs w:val="28"/>
        </w:rPr>
      </w:pPr>
      <w:r w:rsidRPr="00867DFA">
        <w:rPr>
          <w:sz w:val="28"/>
          <w:szCs w:val="28"/>
        </w:rPr>
        <w:t xml:space="preserve">4. Требования об осуществлении </w:t>
      </w:r>
      <w:proofErr w:type="gramStart"/>
      <w:r w:rsidRPr="00867DFA">
        <w:rPr>
          <w:sz w:val="28"/>
          <w:szCs w:val="28"/>
        </w:rPr>
        <w:t>контроля за</w:t>
      </w:r>
      <w:proofErr w:type="gramEnd"/>
      <w:r w:rsidRPr="00867DFA">
        <w:rPr>
          <w:sz w:val="28"/>
          <w:szCs w:val="28"/>
        </w:rPr>
        <w:t xml:space="preserve"> соблюдением</w:t>
      </w:r>
    </w:p>
    <w:p w:rsidR="00867DFA" w:rsidRPr="00867DFA" w:rsidRDefault="002838E9" w:rsidP="00867DF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условий </w:t>
      </w:r>
      <w:r w:rsidR="00867DFA" w:rsidRPr="00867DFA">
        <w:rPr>
          <w:sz w:val="28"/>
          <w:szCs w:val="28"/>
        </w:rPr>
        <w:t>и порядка предоставления субсидий</w:t>
      </w:r>
    </w:p>
    <w:p w:rsidR="00867DFA" w:rsidRPr="00867DFA" w:rsidRDefault="00867DFA" w:rsidP="00867DFA">
      <w:pPr>
        <w:ind w:firstLine="709"/>
        <w:contextualSpacing/>
        <w:jc w:val="center"/>
        <w:rPr>
          <w:sz w:val="28"/>
          <w:szCs w:val="28"/>
        </w:rPr>
      </w:pPr>
      <w:r w:rsidRPr="00867DFA">
        <w:rPr>
          <w:sz w:val="28"/>
          <w:szCs w:val="28"/>
        </w:rPr>
        <w:t>и ответственности за их нарушение</w:t>
      </w:r>
    </w:p>
    <w:p w:rsidR="00867DFA" w:rsidRPr="00867DFA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867DFA" w:rsidRPr="005744DF" w:rsidRDefault="00867DFA" w:rsidP="00867D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 xml:space="preserve">4.1. </w:t>
      </w:r>
      <w:r w:rsidRPr="00867DFA">
        <w:rPr>
          <w:sz w:val="28"/>
          <w:szCs w:val="28"/>
        </w:rPr>
        <w:tab/>
      </w:r>
      <w:r w:rsidR="00874791">
        <w:rPr>
          <w:sz w:val="28"/>
          <w:szCs w:val="28"/>
        </w:rPr>
        <w:t>У</w:t>
      </w:r>
      <w:r w:rsidR="00C62895" w:rsidRPr="00C62895">
        <w:rPr>
          <w:sz w:val="28"/>
          <w:szCs w:val="28"/>
        </w:rPr>
        <w:t>полномоченны</w:t>
      </w:r>
      <w:r w:rsidR="00874791">
        <w:rPr>
          <w:sz w:val="28"/>
          <w:szCs w:val="28"/>
        </w:rPr>
        <w:t>й</w:t>
      </w:r>
      <w:r w:rsidR="00C62895" w:rsidRPr="00C62895">
        <w:rPr>
          <w:sz w:val="28"/>
          <w:szCs w:val="28"/>
        </w:rPr>
        <w:t xml:space="preserve"> орган, орган</w:t>
      </w:r>
      <w:r w:rsidR="00874791">
        <w:rPr>
          <w:sz w:val="28"/>
          <w:szCs w:val="28"/>
        </w:rPr>
        <w:t>ы</w:t>
      </w:r>
      <w:r w:rsidR="00C62895" w:rsidRPr="00C62895">
        <w:rPr>
          <w:sz w:val="28"/>
          <w:szCs w:val="28"/>
        </w:rPr>
        <w:t xml:space="preserve"> муниципального финансового контроля </w:t>
      </w:r>
      <w:r w:rsidR="00874791">
        <w:rPr>
          <w:sz w:val="28"/>
          <w:szCs w:val="28"/>
        </w:rPr>
        <w:t xml:space="preserve">осуществляют </w:t>
      </w:r>
      <w:proofErr w:type="gramStart"/>
      <w:r w:rsidR="004F687F" w:rsidRPr="004F687F">
        <w:rPr>
          <w:sz w:val="28"/>
          <w:szCs w:val="28"/>
        </w:rPr>
        <w:t>к</w:t>
      </w:r>
      <w:r w:rsidR="00874791">
        <w:rPr>
          <w:sz w:val="28"/>
          <w:szCs w:val="28"/>
        </w:rPr>
        <w:t>онтроль за</w:t>
      </w:r>
      <w:proofErr w:type="gramEnd"/>
      <w:r w:rsidR="00874791">
        <w:rPr>
          <w:sz w:val="28"/>
          <w:szCs w:val="28"/>
        </w:rPr>
        <w:t xml:space="preserve"> соблюдением условий </w:t>
      </w:r>
      <w:r w:rsidR="004F687F" w:rsidRPr="004F687F">
        <w:rPr>
          <w:sz w:val="28"/>
          <w:szCs w:val="28"/>
        </w:rPr>
        <w:t>и порядка предоставления субсиди</w:t>
      </w:r>
      <w:r w:rsidR="004F687F">
        <w:rPr>
          <w:sz w:val="28"/>
          <w:szCs w:val="28"/>
        </w:rPr>
        <w:t>и</w:t>
      </w:r>
      <w:r w:rsidR="004F687F" w:rsidRPr="004F687F">
        <w:rPr>
          <w:sz w:val="28"/>
          <w:szCs w:val="28"/>
        </w:rPr>
        <w:t xml:space="preserve"> получател</w:t>
      </w:r>
      <w:r w:rsidR="004F687F">
        <w:rPr>
          <w:sz w:val="28"/>
          <w:szCs w:val="28"/>
        </w:rPr>
        <w:t>ем</w:t>
      </w:r>
      <w:r w:rsidR="004F687F" w:rsidRPr="004F687F">
        <w:rPr>
          <w:sz w:val="28"/>
          <w:szCs w:val="28"/>
        </w:rPr>
        <w:t xml:space="preserve"> субсиди</w:t>
      </w:r>
      <w:r w:rsidR="00316D33">
        <w:rPr>
          <w:sz w:val="28"/>
          <w:szCs w:val="28"/>
        </w:rPr>
        <w:t xml:space="preserve">и </w:t>
      </w:r>
      <w:r w:rsidRPr="00316D33">
        <w:rPr>
          <w:sz w:val="28"/>
          <w:szCs w:val="28"/>
        </w:rPr>
        <w:t>установленных настоящим Порядком и Соглашением.</w:t>
      </w:r>
    </w:p>
    <w:p w:rsidR="002838E9" w:rsidRPr="005744DF" w:rsidRDefault="00867DFA" w:rsidP="00867DFA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bookmarkStart w:id="1" w:name="sub_43"/>
      <w:bookmarkEnd w:id="1"/>
      <w:r w:rsidRPr="005744DF">
        <w:rPr>
          <w:sz w:val="28"/>
          <w:szCs w:val="28"/>
        </w:rPr>
        <w:lastRenderedPageBreak/>
        <w:t xml:space="preserve">4.2. </w:t>
      </w:r>
      <w:r w:rsidRPr="005744DF">
        <w:rPr>
          <w:sz w:val="28"/>
          <w:szCs w:val="28"/>
        </w:rPr>
        <w:tab/>
        <w:t xml:space="preserve">В случае непредставления Получателем субсидии документов в соответствии с </w:t>
      </w:r>
      <w:r w:rsidRPr="005744DF">
        <w:rPr>
          <w:rStyle w:val="afffff2"/>
          <w:color w:val="auto"/>
          <w:sz w:val="28"/>
          <w:szCs w:val="28"/>
        </w:rPr>
        <w:t>пунктом 3.</w:t>
      </w:r>
      <w:r w:rsidR="002838E9" w:rsidRPr="005744DF">
        <w:rPr>
          <w:rStyle w:val="afffff2"/>
          <w:color w:val="auto"/>
          <w:sz w:val="28"/>
          <w:szCs w:val="28"/>
        </w:rPr>
        <w:t>1</w:t>
      </w:r>
      <w:r w:rsidRPr="005744DF">
        <w:rPr>
          <w:sz w:val="28"/>
          <w:szCs w:val="28"/>
        </w:rPr>
        <w:t xml:space="preserve"> настоящего Порядка </w:t>
      </w:r>
      <w:r w:rsidR="008B4DFA">
        <w:rPr>
          <w:sz w:val="28"/>
          <w:szCs w:val="28"/>
        </w:rPr>
        <w:t>Управление</w:t>
      </w:r>
      <w:r w:rsidR="002838E9" w:rsidRPr="005744DF">
        <w:rPr>
          <w:sz w:val="28"/>
          <w:szCs w:val="28"/>
        </w:rPr>
        <w:t xml:space="preserve"> в течение 1</w:t>
      </w:r>
      <w:r w:rsidRPr="005744DF">
        <w:rPr>
          <w:sz w:val="28"/>
          <w:szCs w:val="28"/>
        </w:rPr>
        <w:t>0 календарных дней со дня истечения срока представления</w:t>
      </w:r>
      <w:r w:rsidR="002838E9" w:rsidRPr="005744DF">
        <w:rPr>
          <w:sz w:val="28"/>
          <w:szCs w:val="28"/>
        </w:rPr>
        <w:t xml:space="preserve"> документов </w:t>
      </w:r>
      <w:r w:rsidRPr="005744DF">
        <w:rPr>
          <w:sz w:val="28"/>
          <w:szCs w:val="28"/>
        </w:rPr>
        <w:t>направляет Получателю субсидии требование</w:t>
      </w:r>
      <w:r w:rsidR="002838E9" w:rsidRPr="005744DF">
        <w:rPr>
          <w:sz w:val="28"/>
          <w:szCs w:val="28"/>
        </w:rPr>
        <w:t xml:space="preserve"> о предоставлении соответствующих  документов. </w:t>
      </w:r>
    </w:p>
    <w:p w:rsidR="00867DFA" w:rsidRPr="00867DFA" w:rsidRDefault="002838E9" w:rsidP="00867DFA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5744DF">
        <w:rPr>
          <w:sz w:val="28"/>
          <w:szCs w:val="28"/>
        </w:rPr>
        <w:t xml:space="preserve">В случае </w:t>
      </w:r>
      <w:r w:rsidR="00C6720A" w:rsidRPr="005744DF">
        <w:rPr>
          <w:sz w:val="28"/>
          <w:szCs w:val="28"/>
        </w:rPr>
        <w:t>непредставления</w:t>
      </w:r>
      <w:r w:rsidRPr="005744DF">
        <w:rPr>
          <w:sz w:val="28"/>
          <w:szCs w:val="28"/>
        </w:rPr>
        <w:t xml:space="preserve"> в течение указанного в требовании</w:t>
      </w:r>
      <w:r w:rsidR="00C6720A" w:rsidRPr="005744DF">
        <w:rPr>
          <w:sz w:val="28"/>
          <w:szCs w:val="28"/>
        </w:rPr>
        <w:t xml:space="preserve"> срока  предоставления  документов, Получателю  субсидии направляется требование</w:t>
      </w:r>
      <w:r w:rsidR="00867DFA" w:rsidRPr="005744DF">
        <w:rPr>
          <w:sz w:val="28"/>
          <w:szCs w:val="28"/>
        </w:rPr>
        <w:t xml:space="preserve"> о возврате в полном объеме полученной субсидии в бюджет в течение 30 календарных дней со дня направления соответствующего требования. В случае не поступления сре</w:t>
      </w:r>
      <w:proofErr w:type="gramStart"/>
      <w:r w:rsidR="00867DFA" w:rsidRPr="005744DF">
        <w:rPr>
          <w:sz w:val="28"/>
          <w:szCs w:val="28"/>
        </w:rPr>
        <w:t>дств в т</w:t>
      </w:r>
      <w:proofErr w:type="gramEnd"/>
      <w:r w:rsidR="00867DFA" w:rsidRPr="005744DF">
        <w:rPr>
          <w:sz w:val="28"/>
          <w:szCs w:val="28"/>
        </w:rPr>
        <w:t>ечение 30 календарных дней со дня направления требования</w:t>
      </w:r>
      <w:r w:rsidR="005744DF" w:rsidRPr="005744DF">
        <w:rPr>
          <w:sz w:val="28"/>
          <w:szCs w:val="28"/>
        </w:rPr>
        <w:t>,</w:t>
      </w:r>
      <w:r w:rsidR="00867DFA" w:rsidRPr="005744DF">
        <w:rPr>
          <w:sz w:val="28"/>
          <w:szCs w:val="28"/>
        </w:rPr>
        <w:t xml:space="preserve"> Администрация </w:t>
      </w:r>
      <w:r w:rsidR="00316D33">
        <w:rPr>
          <w:sz w:val="28"/>
          <w:szCs w:val="28"/>
        </w:rPr>
        <w:t xml:space="preserve">округа </w:t>
      </w:r>
      <w:r w:rsidR="00867DFA" w:rsidRPr="005744DF">
        <w:rPr>
          <w:sz w:val="28"/>
          <w:szCs w:val="28"/>
        </w:rPr>
        <w:t>в срок не более 3 месяцев принимает меры к их взысканию в судебном порядке.</w:t>
      </w:r>
    </w:p>
    <w:p w:rsidR="00867DFA" w:rsidRPr="00867DFA" w:rsidRDefault="00867DFA" w:rsidP="00867DFA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bookmarkStart w:id="2" w:name="sub_431"/>
      <w:bookmarkEnd w:id="2"/>
      <w:r w:rsidRPr="00867DFA">
        <w:rPr>
          <w:sz w:val="28"/>
          <w:szCs w:val="28"/>
        </w:rPr>
        <w:t>4.3.</w:t>
      </w:r>
      <w:r w:rsidRPr="00867DFA">
        <w:rPr>
          <w:sz w:val="28"/>
          <w:szCs w:val="28"/>
        </w:rPr>
        <w:tab/>
      </w:r>
      <w:proofErr w:type="gramStart"/>
      <w:r w:rsidRPr="00867DFA">
        <w:rPr>
          <w:sz w:val="28"/>
          <w:szCs w:val="28"/>
        </w:rPr>
        <w:t>В случае нарушения Получателем субсидии</w:t>
      </w:r>
      <w:r w:rsidR="00874791">
        <w:rPr>
          <w:sz w:val="28"/>
          <w:szCs w:val="28"/>
        </w:rPr>
        <w:t xml:space="preserve"> порядка и </w:t>
      </w:r>
      <w:r w:rsidRPr="00867DFA">
        <w:rPr>
          <w:sz w:val="28"/>
          <w:szCs w:val="28"/>
        </w:rPr>
        <w:t xml:space="preserve">условий, установленных при предоставлении субсидий, выявленного по фактам проверок, проводимых </w:t>
      </w:r>
      <w:r w:rsidRPr="00C6720A">
        <w:rPr>
          <w:sz w:val="28"/>
          <w:szCs w:val="28"/>
        </w:rPr>
        <w:t>органами муниципального финансового контроля (за исключением условий о достижении значений результата и о представлении документов</w:t>
      </w:r>
      <w:r w:rsidRPr="00867DFA">
        <w:rPr>
          <w:sz w:val="28"/>
          <w:szCs w:val="28"/>
        </w:rPr>
        <w:t xml:space="preserve"> в соответствии с </w:t>
      </w:r>
      <w:r w:rsidRPr="00867DFA">
        <w:rPr>
          <w:rStyle w:val="afffff2"/>
          <w:color w:val="auto"/>
          <w:sz w:val="28"/>
          <w:szCs w:val="28"/>
        </w:rPr>
        <w:t>разделом 3</w:t>
      </w:r>
      <w:bookmarkStart w:id="3" w:name="sub_42"/>
      <w:bookmarkEnd w:id="3"/>
      <w:r w:rsidRPr="00867DFA">
        <w:rPr>
          <w:sz w:val="28"/>
          <w:szCs w:val="28"/>
        </w:rPr>
        <w:t xml:space="preserve"> настоящего Порядка), </w:t>
      </w:r>
      <w:r w:rsidR="00874791">
        <w:rPr>
          <w:sz w:val="28"/>
          <w:szCs w:val="28"/>
        </w:rPr>
        <w:t>уполномоченный  орган</w:t>
      </w:r>
      <w:r w:rsidRPr="00867DFA">
        <w:rPr>
          <w:sz w:val="28"/>
          <w:szCs w:val="28"/>
        </w:rPr>
        <w:t xml:space="preserve"> в течение </w:t>
      </w:r>
      <w:r w:rsidR="005744DF">
        <w:rPr>
          <w:sz w:val="28"/>
          <w:szCs w:val="28"/>
        </w:rPr>
        <w:t>1</w:t>
      </w:r>
      <w:r w:rsidRPr="00867DFA">
        <w:rPr>
          <w:sz w:val="28"/>
          <w:szCs w:val="28"/>
        </w:rPr>
        <w:t>0 календарных дней со дня установления факта нарушения направляет Получателю субсидии заказным письмом с уведомлением требование о</w:t>
      </w:r>
      <w:proofErr w:type="gramEnd"/>
      <w:r w:rsidRPr="00867DFA">
        <w:rPr>
          <w:sz w:val="28"/>
          <w:szCs w:val="28"/>
        </w:rPr>
        <w:t xml:space="preserve"> </w:t>
      </w:r>
      <w:proofErr w:type="gramStart"/>
      <w:r w:rsidRPr="00867DFA">
        <w:rPr>
          <w:sz w:val="28"/>
          <w:szCs w:val="28"/>
        </w:rPr>
        <w:t>возврате</w:t>
      </w:r>
      <w:proofErr w:type="gramEnd"/>
      <w:r w:rsidRPr="00867DFA">
        <w:rPr>
          <w:sz w:val="28"/>
          <w:szCs w:val="28"/>
        </w:rPr>
        <w:t xml:space="preserve"> в полном объеме полученной субсидии в бюджет </w:t>
      </w:r>
      <w:r w:rsidR="006F5790">
        <w:rPr>
          <w:sz w:val="28"/>
          <w:szCs w:val="28"/>
        </w:rPr>
        <w:t xml:space="preserve">округа </w:t>
      </w:r>
      <w:r w:rsidRPr="00867DFA">
        <w:rPr>
          <w:sz w:val="28"/>
          <w:szCs w:val="28"/>
        </w:rPr>
        <w:t>в течение 30 календарных дней со дня направления соответствующего требования. В случае не поступления сре</w:t>
      </w:r>
      <w:proofErr w:type="gramStart"/>
      <w:r w:rsidRPr="00867DFA">
        <w:rPr>
          <w:sz w:val="28"/>
          <w:szCs w:val="28"/>
        </w:rPr>
        <w:t>дств в т</w:t>
      </w:r>
      <w:proofErr w:type="gramEnd"/>
      <w:r w:rsidRPr="00867DFA">
        <w:rPr>
          <w:sz w:val="28"/>
          <w:szCs w:val="28"/>
        </w:rPr>
        <w:t xml:space="preserve">ечение 30 календарных дней со дня направления требования </w:t>
      </w:r>
      <w:r w:rsidR="006F5790">
        <w:rPr>
          <w:sz w:val="28"/>
          <w:szCs w:val="28"/>
        </w:rPr>
        <w:t>Администрация округа</w:t>
      </w:r>
      <w:r w:rsidRPr="00867DFA">
        <w:rPr>
          <w:sz w:val="28"/>
          <w:szCs w:val="28"/>
        </w:rPr>
        <w:t xml:space="preserve"> в срок не более 3 месяцев принимает меры к их взысканию в судебном порядке.</w:t>
      </w:r>
    </w:p>
    <w:p w:rsidR="00867DFA" w:rsidRPr="00867DFA" w:rsidRDefault="00867DFA" w:rsidP="00867DFA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4.4.</w:t>
      </w:r>
      <w:r w:rsidRPr="00867DFA">
        <w:rPr>
          <w:sz w:val="28"/>
          <w:szCs w:val="28"/>
        </w:rPr>
        <w:tab/>
        <w:t xml:space="preserve"> В случае нарушения Получателем субсидии условий по выполнению результатов, предусмотренных Соглашением, объем средств, подлежащий возврату, рассчитывается по формуле: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возврата</w:t>
      </w:r>
      <w:proofErr w:type="spellEnd"/>
      <w:r w:rsidRPr="00867DFA">
        <w:rPr>
          <w:sz w:val="28"/>
          <w:szCs w:val="28"/>
        </w:rPr>
        <w:t xml:space="preserve"> = </w:t>
      </w:r>
      <w:proofErr w:type="spellStart"/>
      <w:r w:rsidRPr="00867DFA">
        <w:rPr>
          <w:sz w:val="28"/>
          <w:szCs w:val="28"/>
        </w:rPr>
        <w:t>V</w:t>
      </w:r>
      <w:r w:rsidRPr="00867DFA">
        <w:rPr>
          <w:sz w:val="28"/>
          <w:szCs w:val="28"/>
          <w:vertAlign w:val="subscript"/>
        </w:rPr>
        <w:t>субсидии</w:t>
      </w:r>
      <w:proofErr w:type="spellEnd"/>
      <w:r w:rsidRPr="00867DFA">
        <w:rPr>
          <w:sz w:val="28"/>
          <w:szCs w:val="28"/>
        </w:rPr>
        <w:t xml:space="preserve"> </w:t>
      </w:r>
      <w:proofErr w:type="spellStart"/>
      <w:r w:rsidRPr="00867DFA">
        <w:rPr>
          <w:sz w:val="28"/>
          <w:szCs w:val="28"/>
        </w:rPr>
        <w:t>x</w:t>
      </w:r>
      <w:proofErr w:type="spellEnd"/>
      <w:r w:rsidRPr="00867DFA">
        <w:rPr>
          <w:sz w:val="28"/>
          <w:szCs w:val="28"/>
        </w:rPr>
        <w:t xml:space="preserve"> k x 0.1, где: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k - коэффициент возврата субсидий.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>Коэффициент возврата субсидий рассчитывается по следующей формуле: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r w:rsidRPr="00867DFA">
        <w:rPr>
          <w:sz w:val="28"/>
          <w:szCs w:val="28"/>
        </w:rPr>
        <w:t xml:space="preserve">k = 1 - </w:t>
      </w: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фактический</w:t>
      </w:r>
      <w:proofErr w:type="spellEnd"/>
      <w:r w:rsidRPr="00867DFA">
        <w:rPr>
          <w:sz w:val="28"/>
          <w:szCs w:val="28"/>
        </w:rPr>
        <w:t xml:space="preserve"> / </w:t>
      </w:r>
      <w:proofErr w:type="spellStart"/>
      <w:r w:rsidRPr="00867DFA">
        <w:rPr>
          <w:sz w:val="28"/>
          <w:szCs w:val="28"/>
        </w:rPr>
        <w:t>V</w:t>
      </w:r>
      <w:r w:rsidRPr="00867DFA">
        <w:rPr>
          <w:sz w:val="28"/>
          <w:szCs w:val="28"/>
          <w:vertAlign w:val="subscript"/>
        </w:rPr>
        <w:t>плановый</w:t>
      </w:r>
      <w:proofErr w:type="spellEnd"/>
      <w:r w:rsidRPr="00867DFA">
        <w:rPr>
          <w:sz w:val="28"/>
          <w:szCs w:val="28"/>
        </w:rPr>
        <w:t>, где: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фактический</w:t>
      </w:r>
      <w:proofErr w:type="spellEnd"/>
      <w:r w:rsidRPr="00867DFA">
        <w:rPr>
          <w:sz w:val="28"/>
          <w:szCs w:val="28"/>
        </w:rPr>
        <w:t xml:space="preserve"> - фактический объем достигнутых результатов за отчетный период;</w:t>
      </w:r>
    </w:p>
    <w:p w:rsidR="00867DFA" w:rsidRPr="00867DFA" w:rsidRDefault="00867DFA" w:rsidP="00867DFA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867DFA">
        <w:rPr>
          <w:sz w:val="28"/>
          <w:szCs w:val="28"/>
        </w:rPr>
        <w:t>V</w:t>
      </w:r>
      <w:proofErr w:type="gramEnd"/>
      <w:r w:rsidRPr="00867DFA">
        <w:rPr>
          <w:sz w:val="28"/>
          <w:szCs w:val="28"/>
          <w:vertAlign w:val="subscript"/>
        </w:rPr>
        <w:t>плановый</w:t>
      </w:r>
      <w:proofErr w:type="spellEnd"/>
      <w:r w:rsidRPr="00867DFA">
        <w:rPr>
          <w:sz w:val="28"/>
          <w:szCs w:val="28"/>
        </w:rPr>
        <w:t xml:space="preserve"> - объем результатов за отчетный период, установленный Соглашением.</w:t>
      </w:r>
    </w:p>
    <w:p w:rsidR="00867DFA" w:rsidRPr="006F5790" w:rsidRDefault="00867DFA" w:rsidP="006F579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F5790">
        <w:rPr>
          <w:sz w:val="28"/>
          <w:szCs w:val="28"/>
        </w:rPr>
        <w:t xml:space="preserve">Решение о возврате субсидии в связи с </w:t>
      </w:r>
      <w:r w:rsidR="00874791" w:rsidRPr="006F5790">
        <w:rPr>
          <w:sz w:val="28"/>
          <w:szCs w:val="28"/>
        </w:rPr>
        <w:t>не достижением</w:t>
      </w:r>
      <w:r w:rsidRPr="006F5790">
        <w:rPr>
          <w:sz w:val="28"/>
          <w:szCs w:val="28"/>
        </w:rPr>
        <w:t xml:space="preserve"> результатов принимается в течение 30 календарных дней со дня установления факта нарушения.</w:t>
      </w:r>
    </w:p>
    <w:p w:rsidR="00867DFA" w:rsidRPr="006F5790" w:rsidRDefault="006F5790" w:rsidP="006F5790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F5790">
        <w:rPr>
          <w:sz w:val="28"/>
          <w:szCs w:val="28"/>
        </w:rPr>
        <w:t>В</w:t>
      </w:r>
      <w:r w:rsidR="00867DFA" w:rsidRPr="006F5790">
        <w:rPr>
          <w:sz w:val="28"/>
          <w:szCs w:val="28"/>
        </w:rPr>
        <w:t xml:space="preserve"> течение 5 рабочих дней со дня принятия решения о возврате субсидии (части субсидии) в связи с </w:t>
      </w:r>
      <w:r w:rsidR="00874791" w:rsidRPr="006F5790">
        <w:rPr>
          <w:sz w:val="28"/>
          <w:szCs w:val="28"/>
        </w:rPr>
        <w:t>не достижением</w:t>
      </w:r>
      <w:r w:rsidR="00867DFA" w:rsidRPr="006F5790">
        <w:rPr>
          <w:sz w:val="28"/>
          <w:szCs w:val="28"/>
        </w:rPr>
        <w:t xml:space="preserve"> значений результатов Получателю субсидии </w:t>
      </w:r>
      <w:r w:rsidRPr="006F5790">
        <w:rPr>
          <w:sz w:val="28"/>
          <w:szCs w:val="28"/>
        </w:rPr>
        <w:t xml:space="preserve"> направляется </w:t>
      </w:r>
      <w:r w:rsidR="00867DFA" w:rsidRPr="006F5790">
        <w:rPr>
          <w:sz w:val="28"/>
          <w:szCs w:val="28"/>
        </w:rPr>
        <w:t xml:space="preserve">заказным почтовым отправлением уведомление с требованием о возврате в течение 30 календарных дней со дня направления уведомления полученной субсидии (части субсидии) в бюджет </w:t>
      </w:r>
      <w:r w:rsidRPr="006F5790">
        <w:rPr>
          <w:sz w:val="28"/>
          <w:szCs w:val="28"/>
        </w:rPr>
        <w:t>округа</w:t>
      </w:r>
      <w:proofErr w:type="gramStart"/>
      <w:r w:rsidRPr="006F5790">
        <w:rPr>
          <w:sz w:val="28"/>
          <w:szCs w:val="28"/>
        </w:rPr>
        <w:t xml:space="preserve"> </w:t>
      </w:r>
      <w:r w:rsidR="00867DFA" w:rsidRPr="006F5790">
        <w:rPr>
          <w:sz w:val="28"/>
          <w:szCs w:val="28"/>
        </w:rPr>
        <w:t>.</w:t>
      </w:r>
      <w:proofErr w:type="gramEnd"/>
    </w:p>
    <w:p w:rsidR="00867DFA" w:rsidRDefault="00867DFA" w:rsidP="00867DFA">
      <w:pPr>
        <w:ind w:firstLine="709"/>
        <w:contextualSpacing/>
        <w:jc w:val="both"/>
      </w:pPr>
      <w:r w:rsidRPr="006F5790">
        <w:rPr>
          <w:sz w:val="28"/>
          <w:szCs w:val="28"/>
        </w:rPr>
        <w:t>В случае не поступления сре</w:t>
      </w:r>
      <w:proofErr w:type="gramStart"/>
      <w:r w:rsidRPr="006F5790">
        <w:rPr>
          <w:sz w:val="28"/>
          <w:szCs w:val="28"/>
        </w:rPr>
        <w:t>дств в т</w:t>
      </w:r>
      <w:proofErr w:type="gramEnd"/>
      <w:r w:rsidRPr="006F5790">
        <w:rPr>
          <w:sz w:val="28"/>
          <w:szCs w:val="28"/>
        </w:rPr>
        <w:t>ечение указанного срока Администрация</w:t>
      </w:r>
      <w:r w:rsidRPr="00867DFA">
        <w:rPr>
          <w:sz w:val="28"/>
          <w:szCs w:val="28"/>
        </w:rPr>
        <w:t xml:space="preserve"> </w:t>
      </w:r>
      <w:r w:rsidR="006F5790">
        <w:rPr>
          <w:sz w:val="28"/>
          <w:szCs w:val="28"/>
        </w:rPr>
        <w:t>округа</w:t>
      </w:r>
      <w:r w:rsidRPr="00867DFA">
        <w:rPr>
          <w:sz w:val="28"/>
          <w:szCs w:val="28"/>
        </w:rPr>
        <w:t xml:space="preserve"> в срок не более 3 месяцев принимает меры к их взысканию в судебном порядке.</w:t>
      </w:r>
      <w:r>
        <w:br w:type="page"/>
      </w:r>
    </w:p>
    <w:p w:rsidR="00867DFA" w:rsidRPr="00B638F7" w:rsidRDefault="00867DFA" w:rsidP="00867DFA">
      <w:pPr>
        <w:jc w:val="right"/>
      </w:pPr>
      <w:r w:rsidRPr="00B638F7">
        <w:lastRenderedPageBreak/>
        <w:t>Приложение №1</w:t>
      </w:r>
    </w:p>
    <w:p w:rsidR="00867DFA" w:rsidRPr="00B638F7" w:rsidRDefault="00867DFA" w:rsidP="00867DFA">
      <w:pPr>
        <w:jc w:val="right"/>
      </w:pPr>
      <w:r w:rsidRPr="00B638F7">
        <w:t>к Порядку предоставления субсидии из бюджета</w:t>
      </w:r>
    </w:p>
    <w:p w:rsidR="00867DFA" w:rsidRPr="00B638F7" w:rsidRDefault="006F5790" w:rsidP="00867DFA">
      <w:pPr>
        <w:jc w:val="right"/>
      </w:pPr>
      <w:r w:rsidRPr="00B638F7">
        <w:t>Бабаевского  муниципального  округа</w:t>
      </w:r>
      <w:r w:rsidR="00867DFA" w:rsidRPr="00B638F7">
        <w:t xml:space="preserve"> на возмещение</w:t>
      </w:r>
    </w:p>
    <w:p w:rsidR="008B4DFA" w:rsidRPr="00B638F7" w:rsidRDefault="00867DFA" w:rsidP="00867DFA">
      <w:pPr>
        <w:jc w:val="right"/>
      </w:pPr>
      <w:r w:rsidRPr="00B638F7">
        <w:t xml:space="preserve">части </w:t>
      </w:r>
      <w:r w:rsidR="00692C92" w:rsidRPr="00B638F7">
        <w:t>затрат</w:t>
      </w:r>
      <w:r w:rsidRPr="00B638F7">
        <w:t xml:space="preserve"> </w:t>
      </w:r>
      <w:r w:rsidR="00B638F7">
        <w:t>а</w:t>
      </w:r>
      <w:r w:rsidR="001A6155" w:rsidRPr="00B638F7">
        <w:t>втономн</w:t>
      </w:r>
      <w:r w:rsidR="00B638F7">
        <w:t>ой</w:t>
      </w:r>
      <w:r w:rsidR="001A6155" w:rsidRPr="00B638F7">
        <w:t xml:space="preserve"> некоммерческ</w:t>
      </w:r>
      <w:r w:rsidR="00B638F7">
        <w:t>ой</w:t>
      </w:r>
      <w:r w:rsidR="001A6155" w:rsidRPr="00B638F7">
        <w:t xml:space="preserve"> организаци</w:t>
      </w:r>
      <w:r w:rsidR="00B638F7">
        <w:t>и</w:t>
      </w:r>
      <w:r w:rsidR="001A6155" w:rsidRPr="00B638F7">
        <w:t xml:space="preserve"> </w:t>
      </w:r>
    </w:p>
    <w:p w:rsidR="00692C92" w:rsidRPr="00B638F7" w:rsidRDefault="001A6155" w:rsidP="00867DFA">
      <w:pPr>
        <w:jc w:val="right"/>
      </w:pPr>
      <w:r w:rsidRPr="00B638F7">
        <w:t>«Редакционно-издательский комплекс «Наша жизнь»</w:t>
      </w:r>
      <w:r w:rsidR="00692C92" w:rsidRPr="00B638F7">
        <w:t xml:space="preserve"> </w:t>
      </w:r>
    </w:p>
    <w:p w:rsidR="00867DFA" w:rsidRPr="00B638F7" w:rsidRDefault="00692C92" w:rsidP="00867DFA">
      <w:pPr>
        <w:jc w:val="right"/>
      </w:pPr>
      <w:r w:rsidRPr="00B638F7">
        <w:t xml:space="preserve">Бабаевского  муниципального  </w:t>
      </w:r>
      <w:r w:rsidR="006F5790" w:rsidRPr="00B638F7">
        <w:t>округа</w:t>
      </w:r>
    </w:p>
    <w:p w:rsidR="00867DFA" w:rsidRDefault="00867DFA" w:rsidP="00867DFA">
      <w:pPr>
        <w:jc w:val="right"/>
        <w:rPr>
          <w:sz w:val="22"/>
          <w:szCs w:val="22"/>
        </w:rPr>
      </w:pPr>
    </w:p>
    <w:tbl>
      <w:tblPr>
        <w:tblW w:w="0" w:type="auto"/>
        <w:jc w:val="right"/>
        <w:tblLook w:val="01E0"/>
      </w:tblPr>
      <w:tblGrid>
        <w:gridCol w:w="6024"/>
      </w:tblGrid>
      <w:tr w:rsidR="006F5790" w:rsidRPr="006F5790" w:rsidTr="00B96F90">
        <w:trPr>
          <w:jc w:val="right"/>
        </w:trPr>
        <w:tc>
          <w:tcPr>
            <w:tcW w:w="6024" w:type="dxa"/>
            <w:tcBorders>
              <w:bottom w:val="single" w:sz="4" w:space="0" w:color="auto"/>
            </w:tcBorders>
          </w:tcPr>
          <w:p w:rsidR="006F5790" w:rsidRPr="00C33DF0" w:rsidRDefault="008B4DFA" w:rsidP="006F579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администрацию</w:t>
            </w:r>
            <w:r w:rsidR="006F5790" w:rsidRPr="00C33DF0">
              <w:rPr>
                <w:sz w:val="22"/>
                <w:szCs w:val="22"/>
              </w:rPr>
              <w:t xml:space="preserve"> </w:t>
            </w:r>
            <w:proofErr w:type="spellStart"/>
            <w:r w:rsidR="006F5790" w:rsidRPr="00C33DF0">
              <w:rPr>
                <w:sz w:val="22"/>
                <w:szCs w:val="22"/>
              </w:rPr>
              <w:t>Бабаевского</w:t>
            </w:r>
            <w:proofErr w:type="spellEnd"/>
            <w:r w:rsidR="006F5790" w:rsidRPr="00C33DF0">
              <w:rPr>
                <w:sz w:val="22"/>
                <w:szCs w:val="22"/>
              </w:rPr>
              <w:t xml:space="preserve"> муниципального округа</w:t>
            </w:r>
          </w:p>
        </w:tc>
      </w:tr>
      <w:tr w:rsidR="006F5790" w:rsidRPr="006F5790" w:rsidTr="00B96F90">
        <w:trPr>
          <w:jc w:val="right"/>
        </w:trPr>
        <w:tc>
          <w:tcPr>
            <w:tcW w:w="6024" w:type="dxa"/>
            <w:tcBorders>
              <w:top w:val="single" w:sz="4" w:space="0" w:color="auto"/>
            </w:tcBorders>
          </w:tcPr>
          <w:p w:rsidR="006F5790" w:rsidRPr="00C33DF0" w:rsidRDefault="006F5790" w:rsidP="00C33DF0">
            <w:pPr>
              <w:jc w:val="center"/>
              <w:rPr>
                <w:sz w:val="16"/>
                <w:szCs w:val="16"/>
              </w:rPr>
            </w:pPr>
            <w:bookmarkStart w:id="4" w:name="_GoBack"/>
            <w:bookmarkEnd w:id="4"/>
            <w:r w:rsidRPr="00C33DF0">
              <w:rPr>
                <w:sz w:val="16"/>
                <w:szCs w:val="16"/>
              </w:rPr>
              <w:t>(наименование органа местного самоуправления)</w:t>
            </w:r>
          </w:p>
        </w:tc>
      </w:tr>
      <w:tr w:rsidR="006F5790" w:rsidRPr="006F5790" w:rsidTr="00B96F90">
        <w:trPr>
          <w:jc w:val="right"/>
        </w:trPr>
        <w:tc>
          <w:tcPr>
            <w:tcW w:w="6024" w:type="dxa"/>
            <w:tcBorders>
              <w:bottom w:val="single" w:sz="4" w:space="0" w:color="auto"/>
            </w:tcBorders>
          </w:tcPr>
          <w:p w:rsidR="006F5790" w:rsidRPr="00C33DF0" w:rsidRDefault="006F5790" w:rsidP="00C33DF0">
            <w:pPr>
              <w:jc w:val="center"/>
              <w:rPr>
                <w:sz w:val="16"/>
                <w:szCs w:val="16"/>
                <w:highlight w:val="red"/>
              </w:rPr>
            </w:pPr>
          </w:p>
        </w:tc>
      </w:tr>
    </w:tbl>
    <w:p w:rsidR="00867DFA" w:rsidRDefault="00C33DF0" w:rsidP="00C33DF0">
      <w:pPr>
        <w:jc w:val="center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Pr="007222F1">
        <w:rPr>
          <w:sz w:val="16"/>
          <w:szCs w:val="16"/>
        </w:rPr>
        <w:t>(ФИО)</w:t>
      </w:r>
    </w:p>
    <w:p w:rsidR="00867DFA" w:rsidRDefault="00867DFA" w:rsidP="00867DFA">
      <w:pPr>
        <w:jc w:val="right"/>
      </w:pPr>
      <w:r>
        <w:t xml:space="preserve">  </w:t>
      </w:r>
    </w:p>
    <w:p w:rsidR="00867DFA" w:rsidRDefault="00867DFA" w:rsidP="00867DFA">
      <w:pPr>
        <w:jc w:val="right"/>
      </w:pPr>
      <w:r>
        <w:t xml:space="preserve">от </w:t>
      </w:r>
      <w:r>
        <w:rPr>
          <w:sz w:val="22"/>
          <w:szCs w:val="22"/>
        </w:rPr>
        <w:t>__________________________________________________</w:t>
      </w:r>
    </w:p>
    <w:p w:rsidR="00867DFA" w:rsidRDefault="00867DFA" w:rsidP="00867DFA">
      <w:pPr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(наименование заявителя)</w:t>
      </w:r>
    </w:p>
    <w:p w:rsidR="00867DFA" w:rsidRDefault="00867DFA" w:rsidP="00867DFA">
      <w:pPr>
        <w:jc w:val="right"/>
      </w:pPr>
      <w:r>
        <w:rPr>
          <w:sz w:val="22"/>
          <w:szCs w:val="22"/>
        </w:rPr>
        <w:t>___________________________________________________</w:t>
      </w:r>
    </w:p>
    <w:p w:rsidR="00867DFA" w:rsidRDefault="00867DFA" w:rsidP="00867DFA">
      <w:pPr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(адрес (место нахождения) и почтовый адрес заявителя)</w:t>
      </w:r>
    </w:p>
    <w:p w:rsidR="00867DFA" w:rsidRDefault="00867DFA" w:rsidP="00867DFA">
      <w:pPr>
        <w:jc w:val="right"/>
      </w:pPr>
      <w:r>
        <w:rPr>
          <w:sz w:val="18"/>
          <w:szCs w:val="18"/>
        </w:rPr>
        <w:t>______________________________________________________________</w:t>
      </w:r>
    </w:p>
    <w:p w:rsidR="00867DFA" w:rsidRDefault="00867DFA" w:rsidP="00867DFA">
      <w:pPr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(телефон заявителя)</w:t>
      </w: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pStyle w:val="aa"/>
        <w:jc w:val="center"/>
      </w:pPr>
      <w:bookmarkStart w:id="5" w:name="P0021"/>
      <w:bookmarkEnd w:id="5"/>
      <w:r>
        <w:rPr>
          <w:b/>
          <w:bCs/>
          <w:sz w:val="22"/>
          <w:szCs w:val="22"/>
        </w:rPr>
        <w:t xml:space="preserve">ЗАЯВЛЕНИЕ </w:t>
      </w:r>
    </w:p>
    <w:p w:rsidR="00867DFA" w:rsidRDefault="00867DFA" w:rsidP="00867DFA">
      <w:pPr>
        <w:pStyle w:val="aa"/>
        <w:jc w:val="center"/>
      </w:pPr>
      <w:r>
        <w:rPr>
          <w:b/>
          <w:bCs/>
          <w:sz w:val="26"/>
          <w:szCs w:val="26"/>
        </w:rPr>
        <w:t xml:space="preserve">о предоставлении  субсидии  </w:t>
      </w:r>
      <w:r w:rsidR="008B4DFA">
        <w:rPr>
          <w:b/>
          <w:bCs/>
          <w:sz w:val="26"/>
          <w:szCs w:val="26"/>
        </w:rPr>
        <w:t>а</w:t>
      </w:r>
      <w:r w:rsidR="001A6155">
        <w:rPr>
          <w:b/>
          <w:bCs/>
          <w:sz w:val="26"/>
          <w:szCs w:val="26"/>
        </w:rPr>
        <w:t>втономн</w:t>
      </w:r>
      <w:r w:rsidR="008B4DFA">
        <w:rPr>
          <w:b/>
          <w:bCs/>
          <w:sz w:val="26"/>
          <w:szCs w:val="26"/>
        </w:rPr>
        <w:t>ой некоммерческой</w:t>
      </w:r>
      <w:r w:rsidR="001A6155">
        <w:rPr>
          <w:b/>
          <w:bCs/>
          <w:sz w:val="26"/>
          <w:szCs w:val="26"/>
        </w:rPr>
        <w:t xml:space="preserve"> организаци</w:t>
      </w:r>
      <w:r w:rsidR="008B4DFA">
        <w:rPr>
          <w:b/>
          <w:bCs/>
          <w:sz w:val="26"/>
          <w:szCs w:val="26"/>
        </w:rPr>
        <w:t>и</w:t>
      </w:r>
      <w:r w:rsidR="001A6155">
        <w:rPr>
          <w:b/>
          <w:bCs/>
          <w:sz w:val="26"/>
          <w:szCs w:val="26"/>
        </w:rPr>
        <w:t xml:space="preserve"> «Редакционно-издательский комплекс «Наша жизнь»</w:t>
      </w:r>
      <w:r w:rsidR="00BA3A80">
        <w:rPr>
          <w:b/>
          <w:bCs/>
          <w:sz w:val="26"/>
          <w:szCs w:val="26"/>
        </w:rPr>
        <w:t xml:space="preserve"> </w:t>
      </w:r>
      <w:proofErr w:type="spellStart"/>
      <w:r w:rsidR="00BA3A80">
        <w:rPr>
          <w:b/>
          <w:bCs/>
          <w:sz w:val="26"/>
          <w:szCs w:val="26"/>
        </w:rPr>
        <w:t>Бабаевского</w:t>
      </w:r>
      <w:proofErr w:type="spellEnd"/>
      <w:r w:rsidR="00BA3A80">
        <w:rPr>
          <w:b/>
          <w:bCs/>
          <w:sz w:val="26"/>
          <w:szCs w:val="26"/>
        </w:rPr>
        <w:t xml:space="preserve">  муниципального  </w:t>
      </w:r>
      <w:r w:rsidR="00C33DF0">
        <w:rPr>
          <w:b/>
          <w:bCs/>
          <w:sz w:val="26"/>
          <w:szCs w:val="26"/>
        </w:rPr>
        <w:t>округа</w:t>
      </w:r>
      <w:r>
        <w:rPr>
          <w:b/>
          <w:bCs/>
          <w:sz w:val="26"/>
          <w:szCs w:val="26"/>
        </w:rPr>
        <w:t xml:space="preserve">  на возмещение части </w:t>
      </w:r>
      <w:r w:rsidR="00BA3A80">
        <w:rPr>
          <w:b/>
          <w:bCs/>
          <w:sz w:val="26"/>
          <w:szCs w:val="26"/>
        </w:rPr>
        <w:t>затрат</w:t>
      </w:r>
      <w:r>
        <w:rPr>
          <w:b/>
          <w:bCs/>
          <w:sz w:val="26"/>
          <w:szCs w:val="26"/>
        </w:rPr>
        <w:t xml:space="preserve"> </w:t>
      </w:r>
    </w:p>
    <w:p w:rsidR="00867DFA" w:rsidRDefault="00867DFA" w:rsidP="00867DFA">
      <w:pPr>
        <w:pStyle w:val="aa"/>
        <w:jc w:val="center"/>
      </w:pPr>
      <w:r>
        <w:rPr>
          <w:szCs w:val="28"/>
        </w:rPr>
        <w:t xml:space="preserve"> </w:t>
      </w:r>
    </w:p>
    <w:p w:rsidR="00867DFA" w:rsidRDefault="00867DFA" w:rsidP="00867DFA">
      <w:pPr>
        <w:pStyle w:val="aa"/>
        <w:jc w:val="both"/>
      </w:pPr>
      <w:bookmarkStart w:id="6" w:name="redstr69"/>
      <w:bookmarkStart w:id="7" w:name="redstr68"/>
      <w:bookmarkEnd w:id="6"/>
      <w:bookmarkEnd w:id="7"/>
      <w:r>
        <w:rPr>
          <w:sz w:val="26"/>
          <w:szCs w:val="26"/>
        </w:rPr>
        <w:tab/>
        <w:t xml:space="preserve">Прошу </w:t>
      </w:r>
      <w:bookmarkStart w:id="8" w:name="redstr67"/>
      <w:bookmarkEnd w:id="8"/>
      <w:r>
        <w:rPr>
          <w:sz w:val="26"/>
          <w:szCs w:val="26"/>
        </w:rPr>
        <w:t>предоставить субсидию в  _____________ году в сумме ________________________________________________</w:t>
      </w:r>
      <w:r w:rsidR="005744DF">
        <w:rPr>
          <w:sz w:val="26"/>
          <w:szCs w:val="26"/>
        </w:rPr>
        <w:t>_________</w:t>
      </w:r>
      <w:r>
        <w:rPr>
          <w:sz w:val="26"/>
          <w:szCs w:val="26"/>
        </w:rPr>
        <w:t>____________ руб.</w:t>
      </w:r>
    </w:p>
    <w:p w:rsidR="008B4DFA" w:rsidRPr="002B2CFF" w:rsidRDefault="00867DFA" w:rsidP="00867DFA">
      <w:pPr>
        <w:pStyle w:val="aa"/>
        <w:jc w:val="both"/>
        <w:rPr>
          <w:sz w:val="27"/>
          <w:szCs w:val="27"/>
          <w:u w:val="single"/>
        </w:rPr>
      </w:pPr>
      <w:r>
        <w:rPr>
          <w:sz w:val="26"/>
          <w:szCs w:val="26"/>
        </w:rPr>
        <w:t xml:space="preserve">в целях </w:t>
      </w:r>
      <w:r>
        <w:rPr>
          <w:sz w:val="26"/>
          <w:szCs w:val="26"/>
          <w:u w:val="single"/>
        </w:rPr>
        <w:t xml:space="preserve">возмещения части </w:t>
      </w:r>
      <w:r w:rsidR="00BA3A80">
        <w:rPr>
          <w:sz w:val="26"/>
          <w:szCs w:val="26"/>
          <w:u w:val="single"/>
        </w:rPr>
        <w:t>затрат</w:t>
      </w:r>
      <w:r>
        <w:rPr>
          <w:sz w:val="26"/>
          <w:szCs w:val="26"/>
          <w:u w:val="single"/>
        </w:rPr>
        <w:t xml:space="preserve">, </w:t>
      </w:r>
      <w:r w:rsidR="002B2CFF" w:rsidRPr="002B2CFF">
        <w:rPr>
          <w:sz w:val="27"/>
          <w:szCs w:val="27"/>
          <w:u w:val="single"/>
        </w:rPr>
        <w:t xml:space="preserve">связанных с деятельностью автономной некоммерческой организации «Редакционно-издательский комплекс «Наша жизнь» </w:t>
      </w:r>
      <w:proofErr w:type="spellStart"/>
      <w:r w:rsidR="002B2CFF" w:rsidRPr="002B2CFF">
        <w:rPr>
          <w:sz w:val="27"/>
          <w:szCs w:val="27"/>
          <w:u w:val="single"/>
        </w:rPr>
        <w:t>Бабаевского</w:t>
      </w:r>
      <w:proofErr w:type="spellEnd"/>
      <w:r w:rsidR="002B2CFF" w:rsidRPr="002B2CFF">
        <w:rPr>
          <w:sz w:val="27"/>
          <w:szCs w:val="27"/>
          <w:u w:val="single"/>
        </w:rPr>
        <w:t xml:space="preserve"> муниципального округа</w:t>
      </w:r>
    </w:p>
    <w:p w:rsidR="00867DFA" w:rsidRDefault="00867DFA" w:rsidP="00867DFA">
      <w:pPr>
        <w:pStyle w:val="aa"/>
        <w:jc w:val="both"/>
      </w:pPr>
      <w:r>
        <w:rPr>
          <w:sz w:val="26"/>
          <w:szCs w:val="26"/>
        </w:rPr>
        <w:t>Полное наименование заявителя: ___________________________________</w:t>
      </w:r>
      <w:r>
        <w:rPr>
          <w:sz w:val="26"/>
          <w:szCs w:val="26"/>
        </w:rPr>
        <w:br/>
      </w:r>
      <w:bookmarkStart w:id="9" w:name="redstr38"/>
      <w:bookmarkEnd w:id="9"/>
      <w:r>
        <w:rPr>
          <w:sz w:val="26"/>
          <w:szCs w:val="26"/>
        </w:rPr>
        <w:t>________________________________________________</w:t>
      </w:r>
      <w:r w:rsidR="005744DF">
        <w:rPr>
          <w:sz w:val="26"/>
          <w:szCs w:val="26"/>
        </w:rPr>
        <w:t>_________</w:t>
      </w:r>
      <w:r>
        <w:rPr>
          <w:sz w:val="26"/>
          <w:szCs w:val="26"/>
        </w:rPr>
        <w:t>________________</w:t>
      </w:r>
      <w:r>
        <w:rPr>
          <w:sz w:val="26"/>
          <w:szCs w:val="26"/>
        </w:rPr>
        <w:br/>
      </w:r>
      <w:bookmarkStart w:id="10" w:name="redstr37"/>
      <w:bookmarkEnd w:id="10"/>
      <w:r>
        <w:rPr>
          <w:sz w:val="26"/>
          <w:szCs w:val="26"/>
        </w:rPr>
        <w:t xml:space="preserve">Почтовый адрес, телефон, </w:t>
      </w:r>
      <w:proofErr w:type="spellStart"/>
      <w:r>
        <w:rPr>
          <w:sz w:val="26"/>
          <w:szCs w:val="26"/>
        </w:rPr>
        <w:t>e-mail</w:t>
      </w:r>
      <w:proofErr w:type="spellEnd"/>
      <w:r>
        <w:rPr>
          <w:sz w:val="26"/>
          <w:szCs w:val="26"/>
        </w:rPr>
        <w:t xml:space="preserve"> заявителя: _________________________</w:t>
      </w:r>
      <w:r>
        <w:rPr>
          <w:sz w:val="26"/>
          <w:szCs w:val="26"/>
        </w:rPr>
        <w:br/>
      </w:r>
      <w:bookmarkStart w:id="11" w:name="redstr36"/>
      <w:bookmarkEnd w:id="11"/>
      <w:r>
        <w:rPr>
          <w:sz w:val="26"/>
          <w:szCs w:val="26"/>
        </w:rPr>
        <w:t>__________________________________________</w:t>
      </w:r>
      <w:r w:rsidR="005744DF">
        <w:rPr>
          <w:sz w:val="26"/>
          <w:szCs w:val="26"/>
        </w:rPr>
        <w:t>_________</w:t>
      </w:r>
      <w:r>
        <w:rPr>
          <w:sz w:val="26"/>
          <w:szCs w:val="26"/>
        </w:rPr>
        <w:t>______________________</w:t>
      </w:r>
      <w:r>
        <w:rPr>
          <w:sz w:val="26"/>
          <w:szCs w:val="26"/>
        </w:rPr>
        <w:br/>
      </w:r>
      <w:bookmarkStart w:id="12" w:name="redstr35"/>
      <w:bookmarkEnd w:id="12"/>
      <w:r>
        <w:rPr>
          <w:sz w:val="26"/>
          <w:szCs w:val="26"/>
        </w:rPr>
        <w:t>Юридический адрес: __________________________________________</w:t>
      </w:r>
    </w:p>
    <w:p w:rsidR="00867DFA" w:rsidRDefault="00867DFA" w:rsidP="00867DFA">
      <w:pPr>
        <w:pStyle w:val="aa"/>
      </w:pPr>
      <w:r>
        <w:rPr>
          <w:sz w:val="26"/>
          <w:szCs w:val="26"/>
        </w:rPr>
        <w:t>Фактический адрес:_______________________________________________</w:t>
      </w:r>
      <w:r>
        <w:rPr>
          <w:sz w:val="26"/>
          <w:szCs w:val="26"/>
        </w:rPr>
        <w:br/>
      </w:r>
      <w:bookmarkStart w:id="13" w:name="redstr33"/>
      <w:bookmarkEnd w:id="13"/>
      <w:r w:rsidRPr="006E74FA">
        <w:rPr>
          <w:sz w:val="26"/>
          <w:szCs w:val="26"/>
        </w:rPr>
        <w:t xml:space="preserve">Реквизиты </w:t>
      </w:r>
      <w:r w:rsidR="00C6720A" w:rsidRPr="006E74FA">
        <w:rPr>
          <w:sz w:val="26"/>
          <w:szCs w:val="26"/>
        </w:rPr>
        <w:t>заявителя</w:t>
      </w:r>
      <w:r w:rsidRPr="006E74FA">
        <w:rPr>
          <w:sz w:val="26"/>
          <w:szCs w:val="26"/>
        </w:rPr>
        <w:t>:</w:t>
      </w:r>
      <w:r>
        <w:rPr>
          <w:sz w:val="26"/>
          <w:szCs w:val="26"/>
        </w:rPr>
        <w:br/>
      </w:r>
      <w:bookmarkStart w:id="14" w:name="redstr32"/>
      <w:bookmarkEnd w:id="14"/>
      <w:r>
        <w:rPr>
          <w:sz w:val="26"/>
          <w:szCs w:val="26"/>
        </w:rPr>
        <w:t>ИНН/КПП ______________________________________________________</w:t>
      </w:r>
      <w:r>
        <w:rPr>
          <w:sz w:val="26"/>
          <w:szCs w:val="26"/>
        </w:rPr>
        <w:br/>
      </w:r>
      <w:bookmarkStart w:id="15" w:name="redstr31"/>
      <w:bookmarkEnd w:id="15"/>
      <w:r>
        <w:rPr>
          <w:sz w:val="26"/>
          <w:szCs w:val="26"/>
        </w:rPr>
        <w:t>Р/с _____________________________________________________________</w:t>
      </w:r>
      <w:r>
        <w:rPr>
          <w:sz w:val="26"/>
          <w:szCs w:val="26"/>
        </w:rPr>
        <w:br/>
      </w:r>
      <w:bookmarkStart w:id="16" w:name="redstr30"/>
      <w:bookmarkEnd w:id="16"/>
      <w:r>
        <w:rPr>
          <w:sz w:val="26"/>
          <w:szCs w:val="26"/>
        </w:rPr>
        <w:t>Наименование банка</w:t>
      </w:r>
      <w:proofErr w:type="gramStart"/>
      <w:r>
        <w:rPr>
          <w:sz w:val="26"/>
          <w:szCs w:val="26"/>
        </w:rPr>
        <w:t xml:space="preserve"> ______________________________________________</w:t>
      </w:r>
      <w:r>
        <w:rPr>
          <w:sz w:val="26"/>
          <w:szCs w:val="26"/>
        </w:rPr>
        <w:br/>
      </w:r>
      <w:bookmarkStart w:id="17" w:name="redstr29"/>
      <w:bookmarkEnd w:id="17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>/с _____________________________________________________________</w:t>
      </w:r>
      <w:r>
        <w:rPr>
          <w:sz w:val="26"/>
          <w:szCs w:val="26"/>
        </w:rPr>
        <w:br/>
      </w:r>
      <w:bookmarkStart w:id="18" w:name="redstr28"/>
      <w:bookmarkEnd w:id="18"/>
      <w:r>
        <w:rPr>
          <w:sz w:val="26"/>
          <w:szCs w:val="26"/>
        </w:rPr>
        <w:t>БИК ____________________________________________________________</w:t>
      </w:r>
      <w:r>
        <w:rPr>
          <w:sz w:val="26"/>
          <w:szCs w:val="26"/>
        </w:rPr>
        <w:br/>
        <w:t>Подтверждаю, что ________________________________________________</w:t>
      </w:r>
    </w:p>
    <w:p w:rsidR="00867DFA" w:rsidRDefault="00867DFA" w:rsidP="00867DFA">
      <w:pPr>
        <w:pStyle w:val="aa"/>
        <w:jc w:val="center"/>
      </w:pPr>
      <w:r>
        <w:rPr>
          <w:sz w:val="16"/>
          <w:szCs w:val="16"/>
        </w:rPr>
        <w:t>(наименование  заявителя)</w:t>
      </w:r>
    </w:p>
    <w:p w:rsidR="00867DFA" w:rsidRDefault="00867DFA" w:rsidP="009E751F">
      <w:pPr>
        <w:pStyle w:val="a8"/>
        <w:numPr>
          <w:ilvl w:val="0"/>
          <w:numId w:val="22"/>
        </w:numPr>
        <w:tabs>
          <w:tab w:val="left" w:pos="851"/>
        </w:tabs>
        <w:jc w:val="both"/>
      </w:pPr>
      <w:r>
        <w:rPr>
          <w:sz w:val="20"/>
          <w:szCs w:val="20"/>
        </w:rPr>
        <w:t xml:space="preserve">отсутствует просроченная задолженность по возврату в </w:t>
      </w:r>
      <w:r w:rsidRPr="009E751F">
        <w:rPr>
          <w:color w:val="000000" w:themeColor="text1"/>
          <w:sz w:val="20"/>
          <w:szCs w:val="20"/>
        </w:rPr>
        <w:t>бюджет</w:t>
      </w:r>
      <w:r w:rsidR="009E751F" w:rsidRPr="009E751F">
        <w:rPr>
          <w:color w:val="000000" w:themeColor="text1"/>
          <w:sz w:val="20"/>
          <w:szCs w:val="20"/>
        </w:rPr>
        <w:t xml:space="preserve"> бюджетной системы Российской Федерации</w:t>
      </w:r>
      <w:proofErr w:type="gramStart"/>
      <w:r w:rsidRPr="009E751F">
        <w:rPr>
          <w:color w:val="000000" w:themeColor="text1"/>
          <w:sz w:val="20"/>
          <w:szCs w:val="20"/>
        </w:rPr>
        <w:t xml:space="preserve"> ,</w:t>
      </w:r>
      <w:proofErr w:type="gramEnd"/>
      <w:r w:rsidRPr="009E751F">
        <w:rPr>
          <w:color w:val="000000" w:themeColor="text1"/>
          <w:sz w:val="20"/>
          <w:szCs w:val="20"/>
        </w:rPr>
        <w:t xml:space="preserve"> </w:t>
      </w:r>
      <w:r>
        <w:rPr>
          <w:sz w:val="20"/>
          <w:szCs w:val="20"/>
        </w:rPr>
        <w:t xml:space="preserve">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C33DF0">
        <w:rPr>
          <w:sz w:val="20"/>
          <w:szCs w:val="20"/>
        </w:rPr>
        <w:t>бюджетом Бабаевского  муниципального округа</w:t>
      </w:r>
      <w:r>
        <w:rPr>
          <w:sz w:val="20"/>
          <w:szCs w:val="20"/>
        </w:rPr>
        <w:t>;</w:t>
      </w:r>
    </w:p>
    <w:p w:rsidR="00867DFA" w:rsidRDefault="00867DFA" w:rsidP="00867DFA">
      <w:pPr>
        <w:pStyle w:val="a8"/>
        <w:numPr>
          <w:ilvl w:val="0"/>
          <w:numId w:val="22"/>
        </w:numPr>
        <w:tabs>
          <w:tab w:val="left" w:pos="720"/>
          <w:tab w:val="left" w:pos="851"/>
        </w:tabs>
        <w:jc w:val="both"/>
      </w:pPr>
      <w:r>
        <w:rPr>
          <w:sz w:val="20"/>
          <w:szCs w:val="20"/>
        </w:rPr>
        <w:t>не находится в процессе реорганизации,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Федерации;</w:t>
      </w:r>
    </w:p>
    <w:p w:rsidR="00867DFA" w:rsidRDefault="00867DFA" w:rsidP="00867DFA">
      <w:pPr>
        <w:pStyle w:val="a8"/>
        <w:numPr>
          <w:ilvl w:val="0"/>
          <w:numId w:val="22"/>
        </w:numPr>
        <w:tabs>
          <w:tab w:val="left" w:pos="720"/>
          <w:tab w:val="left" w:pos="851"/>
        </w:tabs>
        <w:jc w:val="both"/>
      </w:pPr>
      <w:r>
        <w:rPr>
          <w:sz w:val="20"/>
          <w:szCs w:val="20"/>
        </w:rPr>
        <w:t>не получает средства из бюджета</w:t>
      </w:r>
      <w:r w:rsidR="00BA3A80">
        <w:rPr>
          <w:sz w:val="20"/>
          <w:szCs w:val="20"/>
        </w:rPr>
        <w:t xml:space="preserve"> </w:t>
      </w:r>
      <w:r w:rsidR="00C33DF0">
        <w:rPr>
          <w:sz w:val="20"/>
          <w:szCs w:val="20"/>
        </w:rPr>
        <w:t>округа</w:t>
      </w:r>
      <w:r>
        <w:rPr>
          <w:sz w:val="20"/>
          <w:szCs w:val="20"/>
        </w:rPr>
        <w:t xml:space="preserve"> в соответствии с иными муниципальными правовыми актами на цели, указанные в </w:t>
      </w:r>
      <w:r>
        <w:rPr>
          <w:color w:val="000000"/>
          <w:sz w:val="20"/>
          <w:szCs w:val="20"/>
        </w:rPr>
        <w:t xml:space="preserve">пункте 1.2 </w:t>
      </w:r>
      <w:r>
        <w:rPr>
          <w:sz w:val="20"/>
          <w:szCs w:val="20"/>
        </w:rPr>
        <w:t>настоящего Порядка.</w:t>
      </w: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  <w:r>
        <w:t>Прилагаемые  документы</w:t>
      </w:r>
      <w:proofErr w:type="gramStart"/>
      <w:r>
        <w:t>:</w:t>
      </w:r>
      <w:r>
        <w:br/>
        <w:t>________________________________________________________________;</w:t>
      </w:r>
      <w:r>
        <w:br/>
        <w:t>________________________________________________________________;</w:t>
      </w:r>
      <w:r>
        <w:br/>
      </w:r>
      <w:r>
        <w:lastRenderedPageBreak/>
        <w:t>________________________________________________________________;</w:t>
      </w:r>
      <w:r>
        <w:br/>
        <w:t>________________________________________________________________;</w:t>
      </w:r>
      <w:proofErr w:type="gramEnd"/>
    </w:p>
    <w:p w:rsidR="00867DFA" w:rsidRDefault="00867DFA" w:rsidP="00867DFA">
      <w:pPr>
        <w:pStyle w:val="aa"/>
      </w:pPr>
      <w:r>
        <w:rPr>
          <w:color w:val="00000A"/>
        </w:rPr>
        <w:t>________________________________________________________________;</w:t>
      </w:r>
      <w:r>
        <w:rPr>
          <w:color w:val="00000A"/>
        </w:rPr>
        <w:br/>
        <w:t>________________________________________________________________;</w:t>
      </w:r>
      <w:r>
        <w:rPr>
          <w:color w:val="00000A"/>
        </w:rPr>
        <w:br/>
        <w:t>________________________________________________________________;</w:t>
      </w:r>
      <w:r>
        <w:rPr>
          <w:color w:val="00000A"/>
        </w:rPr>
        <w:br/>
        <w:t>________________________________________________________________;</w:t>
      </w: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  <w:r>
        <w:rPr>
          <w:color w:val="00000A"/>
        </w:rPr>
        <w:t>Уведомление о принятом решении  прошу направить_____</w:t>
      </w:r>
      <w:r w:rsidR="005744DF">
        <w:rPr>
          <w:color w:val="00000A"/>
        </w:rPr>
        <w:t>_______</w:t>
      </w:r>
      <w:r>
        <w:rPr>
          <w:color w:val="00000A"/>
        </w:rPr>
        <w:t>______________</w:t>
      </w:r>
    </w:p>
    <w:p w:rsidR="00867DFA" w:rsidRDefault="00867DFA" w:rsidP="00867DFA">
      <w:pPr>
        <w:pStyle w:val="aa"/>
      </w:pPr>
      <w:r>
        <w:rPr>
          <w:color w:val="00000A"/>
        </w:rPr>
        <w:t>_________________________________________________</w:t>
      </w:r>
      <w:r w:rsidR="005744DF">
        <w:rPr>
          <w:color w:val="00000A"/>
        </w:rPr>
        <w:t>________</w:t>
      </w:r>
      <w:r>
        <w:rPr>
          <w:color w:val="00000A"/>
        </w:rPr>
        <w:t>_______________</w:t>
      </w:r>
    </w:p>
    <w:p w:rsidR="00867DFA" w:rsidRDefault="00867DFA" w:rsidP="00867DFA">
      <w:pPr>
        <w:pStyle w:val="aa"/>
      </w:pPr>
      <w:bookmarkStart w:id="19" w:name="redstr20"/>
      <w:bookmarkStart w:id="20" w:name="redstr19"/>
      <w:bookmarkStart w:id="21" w:name="redstr18"/>
      <w:bookmarkStart w:id="22" w:name="redstr17"/>
      <w:bookmarkStart w:id="23" w:name="redstr16"/>
      <w:bookmarkStart w:id="24" w:name="redstr15"/>
      <w:bookmarkStart w:id="25" w:name="P0024"/>
      <w:bookmarkStart w:id="26" w:name="redstr21"/>
      <w:r>
        <w:rPr>
          <w:color w:val="00000A"/>
        </w:rPr>
        <w:t xml:space="preserve">Настоящим </w:t>
      </w:r>
      <w:bookmarkEnd w:id="19"/>
      <w:r>
        <w:rPr>
          <w:color w:val="00000A"/>
        </w:rPr>
        <w:t xml:space="preserve">подтверждаю </w:t>
      </w:r>
      <w:bookmarkEnd w:id="20"/>
      <w:r>
        <w:rPr>
          <w:color w:val="00000A"/>
        </w:rPr>
        <w:t xml:space="preserve">достоверность </w:t>
      </w:r>
      <w:bookmarkEnd w:id="21"/>
      <w:r>
        <w:rPr>
          <w:color w:val="00000A"/>
        </w:rPr>
        <w:t xml:space="preserve">сведений, </w:t>
      </w:r>
      <w:bookmarkEnd w:id="22"/>
      <w:r>
        <w:rPr>
          <w:color w:val="00000A"/>
        </w:rPr>
        <w:t xml:space="preserve">указанных </w:t>
      </w:r>
      <w:bookmarkEnd w:id="23"/>
      <w:r>
        <w:rPr>
          <w:color w:val="00000A"/>
        </w:rPr>
        <w:t>в</w:t>
      </w:r>
      <w:bookmarkEnd w:id="24"/>
      <w:r>
        <w:rPr>
          <w:color w:val="00000A"/>
        </w:rPr>
        <w:t xml:space="preserve">   представленных документах  (копиях документов).</w:t>
      </w:r>
      <w:r>
        <w:rPr>
          <w:color w:val="00000A"/>
        </w:rPr>
        <w:br/>
      </w:r>
      <w:r>
        <w:rPr>
          <w:color w:val="00000A"/>
        </w:rPr>
        <w:br/>
      </w:r>
      <w:bookmarkEnd w:id="25"/>
      <w:r>
        <w:rPr>
          <w:color w:val="00000A"/>
        </w:rPr>
        <w:t>Руководитель: ____________ _____________________ ________________</w:t>
      </w:r>
      <w:r>
        <w:rPr>
          <w:color w:val="00000A"/>
        </w:rPr>
        <w:br/>
        <w:t xml:space="preserve">                               (подпись)          (фамилия, инициалы)                     (дата)</w:t>
      </w:r>
      <w:r>
        <w:rPr>
          <w:color w:val="00000A"/>
        </w:rPr>
        <w:br/>
        <w:t>М.П.</w:t>
      </w:r>
      <w:r>
        <w:rPr>
          <w:color w:val="00000A"/>
          <w:sz w:val="16"/>
          <w:szCs w:val="16"/>
        </w:rPr>
        <w:t xml:space="preserve"> (при наличии печати)</w:t>
      </w:r>
      <w:bookmarkEnd w:id="26"/>
      <w:r>
        <w:rPr>
          <w:color w:val="00000A"/>
        </w:rPr>
        <w:br/>
      </w: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pStyle w:val="aa"/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</w:p>
    <w:p w:rsidR="00867DFA" w:rsidRDefault="00867DFA" w:rsidP="00867DFA">
      <w:pPr>
        <w:jc w:val="right"/>
        <w:rPr>
          <w:sz w:val="22"/>
          <w:szCs w:val="22"/>
        </w:rPr>
      </w:pPr>
      <w:r>
        <w:br w:type="page"/>
      </w:r>
    </w:p>
    <w:p w:rsidR="00BA3A80" w:rsidRPr="00F541B0" w:rsidRDefault="00BA3A80" w:rsidP="00BA3A80">
      <w:pPr>
        <w:jc w:val="right"/>
      </w:pPr>
      <w:r w:rsidRPr="00F541B0">
        <w:lastRenderedPageBreak/>
        <w:t>Приложение №2</w:t>
      </w:r>
    </w:p>
    <w:p w:rsidR="00C33DF0" w:rsidRPr="00F541B0" w:rsidRDefault="00C33DF0" w:rsidP="00C33DF0">
      <w:pPr>
        <w:jc w:val="right"/>
      </w:pPr>
      <w:r w:rsidRPr="00F541B0">
        <w:t>к Порядку предоставления субсидии из бюджета</w:t>
      </w:r>
    </w:p>
    <w:p w:rsidR="00C33DF0" w:rsidRPr="00F541B0" w:rsidRDefault="00C33DF0" w:rsidP="00C33DF0">
      <w:pPr>
        <w:jc w:val="right"/>
      </w:pPr>
      <w:r w:rsidRPr="00F541B0">
        <w:t>Бабаевского  муниципального  округа на возмещение</w:t>
      </w:r>
    </w:p>
    <w:p w:rsidR="008B4DFA" w:rsidRPr="00F541B0" w:rsidRDefault="00C33DF0" w:rsidP="00C33DF0">
      <w:pPr>
        <w:jc w:val="right"/>
      </w:pPr>
      <w:r w:rsidRPr="00F541B0">
        <w:t xml:space="preserve">части затрат </w:t>
      </w:r>
      <w:r w:rsidR="008B4DFA" w:rsidRPr="00F541B0">
        <w:t>автономной</w:t>
      </w:r>
      <w:r w:rsidR="001A6155" w:rsidRPr="00F541B0">
        <w:t xml:space="preserve"> некоммерческ</w:t>
      </w:r>
      <w:r w:rsidR="008B4DFA" w:rsidRPr="00F541B0">
        <w:t xml:space="preserve">ой </w:t>
      </w:r>
    </w:p>
    <w:p w:rsidR="008B4DFA" w:rsidRPr="00F541B0" w:rsidRDefault="008B4DFA" w:rsidP="00C33DF0">
      <w:pPr>
        <w:jc w:val="right"/>
      </w:pPr>
      <w:r w:rsidRPr="00F541B0">
        <w:t>организации</w:t>
      </w:r>
      <w:r w:rsidR="001A6155" w:rsidRPr="00F541B0">
        <w:t xml:space="preserve"> «Редакционно-издательский комплекс </w:t>
      </w:r>
    </w:p>
    <w:p w:rsidR="00C33DF0" w:rsidRPr="00F541B0" w:rsidRDefault="008B4DFA" w:rsidP="008B4DFA">
      <w:pPr>
        <w:jc w:val="center"/>
      </w:pPr>
      <w:r w:rsidRPr="00F541B0">
        <w:t xml:space="preserve">                                                 </w:t>
      </w:r>
      <w:r w:rsidR="00F541B0">
        <w:tab/>
      </w:r>
      <w:r w:rsidR="00F541B0">
        <w:tab/>
        <w:t xml:space="preserve">       </w:t>
      </w:r>
      <w:r w:rsidRPr="00F541B0">
        <w:t xml:space="preserve"> </w:t>
      </w:r>
      <w:r w:rsidR="001A6155" w:rsidRPr="00F541B0">
        <w:t>«Наша жизнь»</w:t>
      </w:r>
      <w:r w:rsidR="00C33DF0" w:rsidRPr="00F541B0">
        <w:t xml:space="preserve"> </w:t>
      </w:r>
      <w:proofErr w:type="spellStart"/>
      <w:r w:rsidR="00C33DF0" w:rsidRPr="00F541B0">
        <w:t>Бабаевского</w:t>
      </w:r>
      <w:proofErr w:type="spellEnd"/>
      <w:r w:rsidR="00C33DF0" w:rsidRPr="00F541B0">
        <w:t xml:space="preserve">  муниципального  округа</w:t>
      </w:r>
    </w:p>
    <w:p w:rsidR="00867DFA" w:rsidRDefault="00867DFA" w:rsidP="00867DFA">
      <w:pPr>
        <w:jc w:val="center"/>
      </w:pPr>
    </w:p>
    <w:p w:rsidR="00867DFA" w:rsidRDefault="00867DFA" w:rsidP="00867DFA">
      <w:pPr>
        <w:jc w:val="center"/>
      </w:pPr>
    </w:p>
    <w:p w:rsidR="00867DFA" w:rsidRDefault="00867DFA" w:rsidP="00867DFA">
      <w:pPr>
        <w:jc w:val="center"/>
      </w:pPr>
    </w:p>
    <w:p w:rsidR="00867DFA" w:rsidRPr="008F25D8" w:rsidRDefault="00867DFA" w:rsidP="00867DFA">
      <w:pPr>
        <w:jc w:val="center"/>
      </w:pPr>
      <w:r w:rsidRPr="008F25D8">
        <w:rPr>
          <w:b/>
          <w:bCs/>
        </w:rPr>
        <w:t xml:space="preserve"> СОГЛАСИЕ</w:t>
      </w:r>
    </w:p>
    <w:p w:rsidR="00867DFA" w:rsidRPr="008F25D8" w:rsidRDefault="00874791" w:rsidP="00867DFA">
      <w:pPr>
        <w:pStyle w:val="ConsPlusNonformat"/>
        <w:jc w:val="center"/>
        <w:rPr>
          <w:sz w:val="24"/>
          <w:szCs w:val="24"/>
        </w:rPr>
      </w:pPr>
      <w:r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8F25D8">
        <w:rPr>
          <w:rFonts w:ascii="Times New Roman" w:hAnsi="Times New Roman" w:cs="Times New Roman"/>
          <w:b/>
          <w:bCs/>
          <w:sz w:val="24"/>
          <w:szCs w:val="24"/>
        </w:rPr>
        <w:t>осуществление</w:t>
      </w:r>
      <w:r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 уполномоченным органом, органами муниципального финансового контр</w:t>
      </w:r>
      <w:r w:rsidR="008F25D8" w:rsidRPr="008F25D8">
        <w:rPr>
          <w:rFonts w:ascii="Times New Roman" w:hAnsi="Times New Roman" w:cs="Times New Roman"/>
          <w:b/>
          <w:bCs/>
          <w:sz w:val="24"/>
          <w:szCs w:val="24"/>
        </w:rPr>
        <w:t>оля проверок</w:t>
      </w:r>
      <w:r w:rsidR="008F25D8">
        <w:rPr>
          <w:rFonts w:ascii="Times New Roman" w:hAnsi="Times New Roman" w:cs="Times New Roman"/>
          <w:b/>
          <w:bCs/>
          <w:sz w:val="24"/>
          <w:szCs w:val="24"/>
        </w:rPr>
        <w:t xml:space="preserve"> соблюдения Получателем  субсидии </w:t>
      </w:r>
      <w:r w:rsidR="008F25D8"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условий и порядка </w:t>
      </w:r>
      <w:r w:rsidRPr="008F25D8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</w:t>
      </w:r>
      <w:r w:rsidR="008F25D8" w:rsidRPr="008F25D8">
        <w:rPr>
          <w:rFonts w:ascii="Times New Roman" w:hAnsi="Times New Roman" w:cs="Times New Roman"/>
          <w:b/>
          <w:bCs/>
          <w:sz w:val="24"/>
          <w:szCs w:val="24"/>
        </w:rPr>
        <w:t>субсидии</w:t>
      </w:r>
    </w:p>
    <w:p w:rsidR="00867DFA" w:rsidRDefault="00867DFA" w:rsidP="00867DFA">
      <w:pPr>
        <w:pStyle w:val="ConsPlusNonformat"/>
        <w:jc w:val="both"/>
      </w:pPr>
    </w:p>
    <w:p w:rsidR="00867DFA" w:rsidRDefault="00867DFA" w:rsidP="00867DFA">
      <w:pPr>
        <w:pStyle w:val="ConsPlusNonformat"/>
        <w:jc w:val="both"/>
      </w:pPr>
      <w:r w:rsidRPr="00BA3A80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bookmarkStart w:id="27" w:name="__DdeLink__575_1369641133"/>
      <w:r w:rsidRPr="00BA3A80">
        <w:rPr>
          <w:rFonts w:ascii="Times New Roman" w:hAnsi="Times New Roman" w:cs="Times New Roman"/>
          <w:sz w:val="24"/>
          <w:szCs w:val="24"/>
        </w:rPr>
        <w:t xml:space="preserve">Порядком  предоставления </w:t>
      </w:r>
      <w:r w:rsidR="00C33DF0">
        <w:rPr>
          <w:rFonts w:ascii="Times New Roman" w:hAnsi="Times New Roman" w:cs="Times New Roman"/>
          <w:sz w:val="24"/>
          <w:szCs w:val="24"/>
        </w:rPr>
        <w:t>субсидии</w:t>
      </w:r>
      <w:r w:rsidRPr="00BA3A80">
        <w:rPr>
          <w:rFonts w:ascii="Times New Roman" w:hAnsi="Times New Roman" w:cs="Times New Roman"/>
          <w:sz w:val="24"/>
          <w:szCs w:val="24"/>
        </w:rPr>
        <w:t xml:space="preserve"> из  бюджета</w:t>
      </w:r>
      <w:r w:rsidR="00C33DF0">
        <w:rPr>
          <w:rFonts w:ascii="Times New Roman" w:hAnsi="Times New Roman" w:cs="Times New Roman"/>
          <w:sz w:val="24"/>
          <w:szCs w:val="24"/>
        </w:rPr>
        <w:t xml:space="preserve"> Бабаевского  муниципального округа</w:t>
      </w:r>
      <w:r w:rsidRPr="00BA3A80">
        <w:rPr>
          <w:rFonts w:ascii="Times New Roman" w:hAnsi="Times New Roman" w:cs="Times New Roman"/>
          <w:sz w:val="24"/>
          <w:szCs w:val="24"/>
        </w:rPr>
        <w:t xml:space="preserve"> </w:t>
      </w:r>
      <w:r w:rsidR="00C33DF0">
        <w:rPr>
          <w:rFonts w:ascii="Times New Roman" w:hAnsi="Times New Roman" w:cs="Times New Roman"/>
          <w:sz w:val="24"/>
          <w:szCs w:val="24"/>
        </w:rPr>
        <w:t>на возмещение части  затрат</w:t>
      </w:r>
      <w:r w:rsidRPr="00BA3A80">
        <w:rPr>
          <w:rFonts w:ascii="Times New Roman" w:hAnsi="Times New Roman" w:cs="Times New Roman"/>
          <w:sz w:val="24"/>
          <w:szCs w:val="24"/>
        </w:rPr>
        <w:t xml:space="preserve"> </w:t>
      </w:r>
      <w:r w:rsidR="00470F56" w:rsidRPr="00470F56">
        <w:rPr>
          <w:rFonts w:ascii="Times New Roman" w:hAnsi="Times New Roman" w:cs="Times New Roman"/>
          <w:sz w:val="24"/>
          <w:szCs w:val="24"/>
        </w:rPr>
        <w:t>автономной некоммерческой организации «Редакционно-издательский комплекс «Наша жизнь»</w:t>
      </w:r>
      <w:r w:rsidR="00470F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33DF0">
        <w:rPr>
          <w:rFonts w:ascii="Times New Roman" w:hAnsi="Times New Roman" w:cs="Times New Roman"/>
          <w:sz w:val="24"/>
          <w:szCs w:val="24"/>
        </w:rPr>
        <w:t>Бабаевского</w:t>
      </w:r>
      <w:proofErr w:type="spellEnd"/>
      <w:r w:rsidR="00C33DF0">
        <w:rPr>
          <w:rFonts w:ascii="Times New Roman" w:hAnsi="Times New Roman" w:cs="Times New Roman"/>
          <w:sz w:val="24"/>
          <w:szCs w:val="24"/>
        </w:rPr>
        <w:t xml:space="preserve">  муниципального округа</w:t>
      </w:r>
      <w:bookmarkEnd w:id="27"/>
      <w:r w:rsidRPr="00BA3A80">
        <w:rPr>
          <w:rFonts w:ascii="Times New Roman" w:hAnsi="Times New Roman" w:cs="Times New Roman"/>
          <w:sz w:val="24"/>
          <w:szCs w:val="24"/>
        </w:rPr>
        <w:t xml:space="preserve">,   утвержденным   постановлением администрации </w:t>
      </w:r>
      <w:r w:rsidR="00905A0C">
        <w:rPr>
          <w:rFonts w:ascii="Times New Roman" w:hAnsi="Times New Roman" w:cs="Times New Roman"/>
          <w:sz w:val="24"/>
          <w:szCs w:val="24"/>
        </w:rPr>
        <w:t>Бабаевского  муниципального округа</w:t>
      </w:r>
      <w:r w:rsidRPr="00BA3A80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___________________ года  N ______________________,</w:t>
      </w: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5744D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_____________,</w:t>
      </w:r>
    </w:p>
    <w:p w:rsidR="00867DFA" w:rsidRDefault="00867DFA" w:rsidP="00867DFA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Получателя  субсидии)</w:t>
      </w: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_____________________________________________________</w:t>
      </w:r>
      <w:r w:rsidR="005744DF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________________,</w:t>
      </w:r>
    </w:p>
    <w:p w:rsidR="00867DFA" w:rsidRDefault="00867DFA" w:rsidP="005744DF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867DFA" w:rsidRDefault="00867DFA" w:rsidP="00867DFA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</w:t>
      </w:r>
      <w:r w:rsidR="005744D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________________,</w:t>
      </w:r>
    </w:p>
    <w:p w:rsidR="00867DFA" w:rsidRDefault="00867DFA" w:rsidP="005744DF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   согласие   на  осуществление </w:t>
      </w:r>
      <w:r w:rsidR="008F25D8">
        <w:rPr>
          <w:rFonts w:ascii="Times New Roman" w:hAnsi="Times New Roman" w:cs="Times New Roman"/>
          <w:sz w:val="24"/>
          <w:szCs w:val="24"/>
        </w:rPr>
        <w:t xml:space="preserve">уполномоченным  органом, </w:t>
      </w:r>
      <w:r w:rsidRPr="005744DF">
        <w:rPr>
          <w:rFonts w:ascii="Times New Roman" w:hAnsi="Times New Roman" w:cs="Times New Roman"/>
          <w:sz w:val="24"/>
          <w:szCs w:val="24"/>
        </w:rPr>
        <w:t xml:space="preserve">органами муниципального финансового   контроля </w:t>
      </w:r>
      <w:r w:rsidR="00C6720A" w:rsidRPr="005744DF">
        <w:rPr>
          <w:rFonts w:ascii="Times New Roman" w:hAnsi="Times New Roman" w:cs="Times New Roman"/>
          <w:sz w:val="24"/>
          <w:szCs w:val="24"/>
        </w:rPr>
        <w:t xml:space="preserve">проверок  соблюдения  условий </w:t>
      </w:r>
      <w:r w:rsidRPr="005744D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 порядка предоставления субсидии к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Порядку  предоставления 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из бюджета 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Бабаевского муниципального  округа 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на возмещение части затрат </w:t>
      </w:r>
      <w:r w:rsidR="00470F56">
        <w:rPr>
          <w:rFonts w:ascii="Times New Roman" w:hAnsi="Times New Roman" w:cs="Times New Roman"/>
          <w:color w:val="00000A"/>
          <w:sz w:val="24"/>
          <w:szCs w:val="24"/>
        </w:rPr>
        <w:t>а</w:t>
      </w:r>
      <w:r w:rsidR="001A6155">
        <w:rPr>
          <w:rFonts w:ascii="Times New Roman" w:hAnsi="Times New Roman" w:cs="Times New Roman"/>
          <w:color w:val="00000A"/>
          <w:sz w:val="24"/>
          <w:szCs w:val="24"/>
        </w:rPr>
        <w:t>втономн</w:t>
      </w:r>
      <w:r w:rsidR="00470F56">
        <w:rPr>
          <w:rFonts w:ascii="Times New Roman" w:hAnsi="Times New Roman" w:cs="Times New Roman"/>
          <w:color w:val="00000A"/>
          <w:sz w:val="24"/>
          <w:szCs w:val="24"/>
        </w:rPr>
        <w:t>ой</w:t>
      </w:r>
      <w:r w:rsidR="001A6155">
        <w:rPr>
          <w:rFonts w:ascii="Times New Roman" w:hAnsi="Times New Roman" w:cs="Times New Roman"/>
          <w:color w:val="00000A"/>
          <w:sz w:val="24"/>
          <w:szCs w:val="24"/>
        </w:rPr>
        <w:t xml:space="preserve"> некоммерческ</w:t>
      </w:r>
      <w:r w:rsidR="00470F56">
        <w:rPr>
          <w:rFonts w:ascii="Times New Roman" w:hAnsi="Times New Roman" w:cs="Times New Roman"/>
          <w:color w:val="00000A"/>
          <w:sz w:val="24"/>
          <w:szCs w:val="24"/>
        </w:rPr>
        <w:t>ой</w:t>
      </w:r>
      <w:r w:rsidR="001A6155">
        <w:rPr>
          <w:rFonts w:ascii="Times New Roman" w:hAnsi="Times New Roman" w:cs="Times New Roman"/>
          <w:color w:val="00000A"/>
          <w:sz w:val="24"/>
          <w:szCs w:val="24"/>
        </w:rPr>
        <w:t xml:space="preserve"> организаци</w:t>
      </w:r>
      <w:r w:rsidR="00470F56">
        <w:rPr>
          <w:rFonts w:ascii="Times New Roman" w:hAnsi="Times New Roman" w:cs="Times New Roman"/>
          <w:color w:val="00000A"/>
          <w:sz w:val="24"/>
          <w:szCs w:val="24"/>
        </w:rPr>
        <w:t>и</w:t>
      </w:r>
      <w:r w:rsidR="001A6155">
        <w:rPr>
          <w:rFonts w:ascii="Times New Roman" w:hAnsi="Times New Roman" w:cs="Times New Roman"/>
          <w:color w:val="00000A"/>
          <w:sz w:val="24"/>
          <w:szCs w:val="24"/>
        </w:rPr>
        <w:t xml:space="preserve"> «Редакционно-издательский комплекс «Наша жизнь»</w:t>
      </w:r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="00905A0C">
        <w:rPr>
          <w:rFonts w:ascii="Times New Roman" w:hAnsi="Times New Roman" w:cs="Times New Roman"/>
          <w:color w:val="00000A"/>
          <w:sz w:val="24"/>
          <w:szCs w:val="24"/>
        </w:rPr>
        <w:t>Бабаевского</w:t>
      </w:r>
      <w:proofErr w:type="spellEnd"/>
      <w:r w:rsidR="00905A0C">
        <w:rPr>
          <w:rFonts w:ascii="Times New Roman" w:hAnsi="Times New Roman" w:cs="Times New Roman"/>
          <w:color w:val="00000A"/>
          <w:sz w:val="24"/>
          <w:szCs w:val="24"/>
        </w:rPr>
        <w:t xml:space="preserve"> муниципального  округа</w:t>
      </w:r>
      <w:r w:rsidR="00BA3A80">
        <w:rPr>
          <w:rFonts w:ascii="Times New Roman" w:hAnsi="Times New Roman" w:cs="Times New Roman"/>
          <w:color w:val="00000A"/>
          <w:sz w:val="24"/>
          <w:szCs w:val="24"/>
        </w:rPr>
        <w:t>.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Pr="00844293" w:rsidRDefault="00867DFA" w:rsidP="00867D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7DFA" w:rsidRPr="00844293" w:rsidRDefault="00867DFA" w:rsidP="00867DFA">
      <w:pPr>
        <w:pStyle w:val="ConsPlusNonformat"/>
        <w:jc w:val="both"/>
        <w:rPr>
          <w:sz w:val="24"/>
          <w:szCs w:val="24"/>
        </w:rPr>
      </w:pPr>
      <w:r w:rsidRPr="0084429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6720A" w:rsidRPr="00844293">
        <w:rPr>
          <w:rFonts w:ascii="Times New Roman" w:hAnsi="Times New Roman" w:cs="Times New Roman"/>
          <w:sz w:val="24"/>
          <w:szCs w:val="24"/>
        </w:rPr>
        <w:t>предприятия</w:t>
      </w:r>
    </w:p>
    <w:p w:rsidR="00867DFA" w:rsidRDefault="00867DFA" w:rsidP="00867DFA">
      <w:pPr>
        <w:pStyle w:val="ConsPlusNonformat"/>
        <w:jc w:val="both"/>
      </w:pPr>
      <w:r w:rsidRPr="00844293">
        <w:rPr>
          <w:rFonts w:ascii="Times New Roman" w:hAnsi="Times New Roman" w:cs="Times New Roman"/>
          <w:sz w:val="24"/>
          <w:szCs w:val="24"/>
        </w:rPr>
        <w:t>(уполномоченное лицо</w:t>
      </w:r>
      <w:r>
        <w:rPr>
          <w:rFonts w:ascii="Times New Roman" w:hAnsi="Times New Roman" w:cs="Times New Roman"/>
        </w:rPr>
        <w:t xml:space="preserve">)     </w:t>
      </w:r>
      <w:r w:rsidR="00844293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_________________     _________________            _______________________</w:t>
      </w: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</w:t>
      </w:r>
      <w:r w:rsidR="00844293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(должность)                  (подпись)                       (расшифровка подписи)</w:t>
      </w: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  <w:rPr>
          <w:rFonts w:ascii="Times New Roman" w:hAnsi="Times New Roman" w:cs="Times New Roman"/>
        </w:rPr>
      </w:pPr>
    </w:p>
    <w:p w:rsidR="00867DFA" w:rsidRDefault="00867DFA" w:rsidP="00867DFA">
      <w:pPr>
        <w:pStyle w:val="ConsPlusNonformat"/>
        <w:jc w:val="both"/>
      </w:pPr>
      <w:r>
        <w:rPr>
          <w:rFonts w:ascii="Times New Roman" w:hAnsi="Times New Roman" w:cs="Times New Roman"/>
        </w:rPr>
        <w:t>"__"_______________ 20__ года</w:t>
      </w:r>
    </w:p>
    <w:p w:rsidR="001153A0" w:rsidRDefault="001153A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905A0C" w:rsidRDefault="00905A0C" w:rsidP="00BA3A80">
      <w:pPr>
        <w:jc w:val="right"/>
        <w:rPr>
          <w:sz w:val="28"/>
          <w:szCs w:val="28"/>
        </w:rPr>
      </w:pPr>
    </w:p>
    <w:p w:rsidR="00905A0C" w:rsidRDefault="00905A0C" w:rsidP="00BA3A80">
      <w:pPr>
        <w:jc w:val="right"/>
        <w:rPr>
          <w:sz w:val="28"/>
          <w:szCs w:val="28"/>
        </w:rPr>
      </w:pPr>
    </w:p>
    <w:p w:rsidR="00BA3A80" w:rsidRDefault="00BA3A80" w:rsidP="00BA3A80">
      <w:pPr>
        <w:jc w:val="right"/>
      </w:pPr>
      <w:r>
        <w:rPr>
          <w:sz w:val="28"/>
          <w:szCs w:val="28"/>
        </w:rPr>
        <w:t>Приложение №3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к Порядку предоставления субсидии из бюджета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Бабаевского  муниципального  округа на возмещение</w:t>
      </w:r>
    </w:p>
    <w:p w:rsidR="00470F56" w:rsidRDefault="00905A0C" w:rsidP="00905A0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части затрат </w:t>
      </w:r>
      <w:r w:rsidR="00470F56">
        <w:rPr>
          <w:sz w:val="28"/>
          <w:szCs w:val="28"/>
        </w:rPr>
        <w:t>а</w:t>
      </w:r>
      <w:r w:rsidR="001A6155">
        <w:rPr>
          <w:sz w:val="28"/>
          <w:szCs w:val="28"/>
        </w:rPr>
        <w:t>втономн</w:t>
      </w:r>
      <w:r w:rsidR="00470F56">
        <w:rPr>
          <w:sz w:val="28"/>
          <w:szCs w:val="28"/>
        </w:rPr>
        <w:t>ой</w:t>
      </w:r>
      <w:r w:rsidR="001A6155">
        <w:rPr>
          <w:sz w:val="28"/>
          <w:szCs w:val="28"/>
        </w:rPr>
        <w:t xml:space="preserve"> некоммерческ</w:t>
      </w:r>
      <w:r w:rsidR="00470F56">
        <w:rPr>
          <w:sz w:val="28"/>
          <w:szCs w:val="28"/>
        </w:rPr>
        <w:t>ой</w:t>
      </w:r>
      <w:r w:rsidR="001A6155">
        <w:rPr>
          <w:sz w:val="28"/>
          <w:szCs w:val="28"/>
        </w:rPr>
        <w:t xml:space="preserve"> </w:t>
      </w:r>
    </w:p>
    <w:p w:rsidR="00470F56" w:rsidRDefault="001A6155" w:rsidP="00905A0C">
      <w:pPr>
        <w:jc w:val="right"/>
        <w:rPr>
          <w:sz w:val="28"/>
          <w:szCs w:val="28"/>
        </w:rPr>
      </w:pPr>
      <w:r>
        <w:rPr>
          <w:sz w:val="28"/>
          <w:szCs w:val="28"/>
        </w:rPr>
        <w:t>организаци</w:t>
      </w:r>
      <w:r w:rsidR="00470F56">
        <w:rPr>
          <w:sz w:val="28"/>
          <w:szCs w:val="28"/>
        </w:rPr>
        <w:t>и</w:t>
      </w:r>
      <w:r>
        <w:rPr>
          <w:sz w:val="28"/>
          <w:szCs w:val="28"/>
        </w:rPr>
        <w:t xml:space="preserve"> «Редакционно-издательский комплекс </w:t>
      </w:r>
    </w:p>
    <w:p w:rsidR="00905A0C" w:rsidRDefault="001A6155" w:rsidP="00905A0C">
      <w:pPr>
        <w:jc w:val="right"/>
        <w:rPr>
          <w:sz w:val="28"/>
          <w:szCs w:val="28"/>
        </w:rPr>
      </w:pPr>
      <w:r>
        <w:rPr>
          <w:sz w:val="28"/>
          <w:szCs w:val="28"/>
        </w:rPr>
        <w:t>«Наша жизнь»</w:t>
      </w:r>
    </w:p>
    <w:p w:rsidR="00905A0C" w:rsidRDefault="00905A0C" w:rsidP="00905A0C">
      <w:pPr>
        <w:jc w:val="right"/>
      </w:pPr>
      <w:r>
        <w:rPr>
          <w:sz w:val="28"/>
          <w:szCs w:val="28"/>
        </w:rPr>
        <w:t>Бабаевского  муниципального  округа</w:t>
      </w: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</w:p>
    <w:p w:rsidR="00BA3A80" w:rsidRDefault="00BA3A80" w:rsidP="00BA3A80">
      <w:pPr>
        <w:jc w:val="center"/>
      </w:pPr>
      <w:r>
        <w:rPr>
          <w:b/>
          <w:bCs/>
          <w:sz w:val="22"/>
          <w:szCs w:val="22"/>
        </w:rPr>
        <w:t xml:space="preserve"> СОГЛАСИЕ</w:t>
      </w:r>
    </w:p>
    <w:p w:rsidR="00BA3A80" w:rsidRDefault="00BA3A80" w:rsidP="00BA3A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A3A80">
        <w:rPr>
          <w:rFonts w:ascii="Times New Roman" w:hAnsi="Times New Roman" w:cs="Times New Roman"/>
          <w:sz w:val="24"/>
          <w:szCs w:val="24"/>
        </w:rPr>
        <w:t>на публикацию (размещение) информации   в информационно-телекоммуникационной сети  «Интернет» о получателе  субсидии</w:t>
      </w:r>
    </w:p>
    <w:p w:rsidR="00BA3A80" w:rsidRPr="00BA3A80" w:rsidRDefault="00BA3A80" w:rsidP="00BA3A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A3A80" w:rsidRDefault="00BA3A80" w:rsidP="00BA3A80">
      <w:pPr>
        <w:pStyle w:val="ConsPlusNonformat"/>
        <w:jc w:val="both"/>
      </w:pPr>
      <w:r w:rsidRPr="00BA3A80">
        <w:rPr>
          <w:rFonts w:ascii="Times New Roman" w:hAnsi="Times New Roman" w:cs="Times New Roman"/>
          <w:sz w:val="24"/>
          <w:szCs w:val="24"/>
        </w:rPr>
        <w:t xml:space="preserve">    В  соответствии  с  </w:t>
      </w:r>
      <w:r w:rsidR="00905A0C" w:rsidRPr="00905A0C">
        <w:rPr>
          <w:rFonts w:ascii="Times New Roman" w:hAnsi="Times New Roman" w:cs="Times New Roman"/>
          <w:sz w:val="24"/>
          <w:szCs w:val="24"/>
        </w:rPr>
        <w:t xml:space="preserve">Порядком  предоставления субсидии из  бюджета Бабаевского  муниципального округа на возмещение части  затрат </w:t>
      </w:r>
      <w:r w:rsidR="00470F56" w:rsidRPr="00470F56">
        <w:rPr>
          <w:rFonts w:ascii="Times New Roman" w:hAnsi="Times New Roman" w:cs="Times New Roman"/>
          <w:sz w:val="24"/>
          <w:szCs w:val="24"/>
        </w:rPr>
        <w:t>автономной некоммерческой организации «Редакционно-издательский комплекс «Наша жизнь»</w:t>
      </w:r>
      <w:r w:rsidR="00470F5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05A0C" w:rsidRPr="00905A0C">
        <w:rPr>
          <w:rFonts w:ascii="Times New Roman" w:hAnsi="Times New Roman" w:cs="Times New Roman"/>
          <w:sz w:val="24"/>
          <w:szCs w:val="24"/>
        </w:rPr>
        <w:t>Бабаевского</w:t>
      </w:r>
      <w:proofErr w:type="spellEnd"/>
      <w:r w:rsidR="00905A0C" w:rsidRPr="00905A0C">
        <w:rPr>
          <w:rFonts w:ascii="Times New Roman" w:hAnsi="Times New Roman" w:cs="Times New Roman"/>
          <w:sz w:val="24"/>
          <w:szCs w:val="24"/>
        </w:rPr>
        <w:t xml:space="preserve">  муниципального округа,   утвержденным   постановлением администрации Бабаевского  муниципального округа</w:t>
      </w:r>
      <w:r w:rsidRPr="00BA3A80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___________________ года  N ______________________,</w:t>
      </w: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84429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BA3A80" w:rsidRDefault="00BA3A80" w:rsidP="00BA3A80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Получателя  субсидии)</w:t>
      </w: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_____________________________________________</w:t>
      </w:r>
      <w:r w:rsidR="0084429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BA3A80" w:rsidRDefault="00BA3A80" w:rsidP="00844293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BA3A80" w:rsidRDefault="00BA3A80" w:rsidP="00BA3A80">
      <w:pPr>
        <w:pStyle w:val="ConsPlusNonformat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основании___________________________</w:t>
      </w:r>
      <w:r w:rsidR="0084429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BA3A80" w:rsidRDefault="00BA3A80" w:rsidP="00844293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BA3A80" w:rsidRPr="00BA3A80" w:rsidRDefault="00BA3A80" w:rsidP="00BA3A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   согласие   на  </w:t>
      </w:r>
      <w:r w:rsidRPr="00BA3A80">
        <w:rPr>
          <w:rFonts w:ascii="Times New Roman" w:hAnsi="Times New Roman" w:cs="Times New Roman"/>
          <w:sz w:val="24"/>
          <w:szCs w:val="24"/>
        </w:rPr>
        <w:t>публикацию (размещение) информации   в информационно-телекоммуникационной сети  «Интернет»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A3A8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Pr="00844293" w:rsidRDefault="00BA3A80" w:rsidP="00BA3A80">
      <w:pPr>
        <w:pStyle w:val="ConsPlusNonformat"/>
        <w:jc w:val="both"/>
        <w:rPr>
          <w:sz w:val="24"/>
          <w:szCs w:val="24"/>
        </w:rPr>
      </w:pPr>
      <w:r w:rsidRPr="00844293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6720A" w:rsidRPr="00844293">
        <w:rPr>
          <w:rFonts w:ascii="Times New Roman" w:hAnsi="Times New Roman" w:cs="Times New Roman"/>
          <w:sz w:val="24"/>
          <w:szCs w:val="24"/>
        </w:rPr>
        <w:t>предприятия</w:t>
      </w:r>
    </w:p>
    <w:p w:rsidR="00BA3A80" w:rsidRDefault="00BA3A80" w:rsidP="00BA3A80">
      <w:pPr>
        <w:pStyle w:val="ConsPlusNonformat"/>
        <w:jc w:val="both"/>
      </w:pPr>
      <w:r w:rsidRPr="00844293">
        <w:rPr>
          <w:rFonts w:ascii="Times New Roman" w:hAnsi="Times New Roman" w:cs="Times New Roman"/>
          <w:sz w:val="24"/>
          <w:szCs w:val="24"/>
        </w:rPr>
        <w:t>(уполномоченное лицо</w:t>
      </w:r>
      <w:r>
        <w:rPr>
          <w:rFonts w:ascii="Times New Roman" w:hAnsi="Times New Roman" w:cs="Times New Roman"/>
        </w:rPr>
        <w:t xml:space="preserve">)      </w:t>
      </w:r>
      <w:r w:rsidR="00844293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_________________     _________________            _______________________</w:t>
      </w: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</w:t>
      </w:r>
      <w:r w:rsidR="00844293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(должность)                  (подпись)                       (расшифровка подписи)</w:t>
      </w: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  <w:rPr>
          <w:rFonts w:ascii="Times New Roman" w:hAnsi="Times New Roman" w:cs="Times New Roman"/>
        </w:rPr>
      </w:pPr>
    </w:p>
    <w:p w:rsidR="00BA3A80" w:rsidRDefault="00BA3A80" w:rsidP="00BA3A80">
      <w:pPr>
        <w:pStyle w:val="ConsPlusNonformat"/>
        <w:jc w:val="both"/>
      </w:pPr>
      <w:r>
        <w:rPr>
          <w:rFonts w:ascii="Times New Roman" w:hAnsi="Times New Roman" w:cs="Times New Roman"/>
        </w:rPr>
        <w:t>"__"_______________ 20__ года</w:t>
      </w:r>
    </w:p>
    <w:p w:rsidR="00BA3A80" w:rsidRDefault="00BA3A80" w:rsidP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BA3A80" w:rsidRDefault="00BA3A80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905A0C" w:rsidRDefault="00905A0C" w:rsidP="00D82333">
      <w:pPr>
        <w:jc w:val="right"/>
        <w:rPr>
          <w:sz w:val="28"/>
          <w:szCs w:val="28"/>
        </w:rPr>
      </w:pPr>
    </w:p>
    <w:p w:rsidR="00905A0C" w:rsidRDefault="00905A0C" w:rsidP="00D82333">
      <w:pPr>
        <w:jc w:val="right"/>
        <w:rPr>
          <w:sz w:val="28"/>
          <w:szCs w:val="28"/>
        </w:rPr>
      </w:pPr>
    </w:p>
    <w:p w:rsidR="00D82333" w:rsidRPr="00F541B0" w:rsidRDefault="00D82333" w:rsidP="00D82333">
      <w:pPr>
        <w:jc w:val="right"/>
      </w:pPr>
      <w:r w:rsidRPr="00F541B0">
        <w:t>Приложение №4</w:t>
      </w:r>
    </w:p>
    <w:p w:rsidR="00905A0C" w:rsidRPr="00F541B0" w:rsidRDefault="00905A0C" w:rsidP="00905A0C">
      <w:pPr>
        <w:jc w:val="right"/>
      </w:pPr>
      <w:r w:rsidRPr="00F541B0">
        <w:t>к Порядку предоставления субсидии из бюджета</w:t>
      </w:r>
    </w:p>
    <w:p w:rsidR="00905A0C" w:rsidRPr="00F541B0" w:rsidRDefault="00905A0C" w:rsidP="00905A0C">
      <w:pPr>
        <w:jc w:val="right"/>
      </w:pPr>
      <w:r w:rsidRPr="00F541B0">
        <w:t>Бабаевского  муниципального  округа на возмещение</w:t>
      </w:r>
    </w:p>
    <w:p w:rsidR="00F541B0" w:rsidRDefault="00905A0C" w:rsidP="00905A0C">
      <w:pPr>
        <w:jc w:val="right"/>
      </w:pPr>
      <w:r w:rsidRPr="00F541B0">
        <w:t xml:space="preserve">части затрат </w:t>
      </w:r>
      <w:r w:rsidR="00470F56" w:rsidRPr="00F541B0">
        <w:t>а</w:t>
      </w:r>
      <w:r w:rsidR="001A6155" w:rsidRPr="00F541B0">
        <w:t>втономн</w:t>
      </w:r>
      <w:r w:rsidR="00470F56" w:rsidRPr="00F541B0">
        <w:t>ой</w:t>
      </w:r>
      <w:r w:rsidR="001A6155" w:rsidRPr="00F541B0">
        <w:t xml:space="preserve"> некоммерческ</w:t>
      </w:r>
      <w:r w:rsidR="00470F56" w:rsidRPr="00F541B0">
        <w:t>ой</w:t>
      </w:r>
      <w:r w:rsidR="001A6155" w:rsidRPr="00F541B0">
        <w:t xml:space="preserve"> организаци</w:t>
      </w:r>
      <w:r w:rsidR="00470F56" w:rsidRPr="00F541B0">
        <w:t>и</w:t>
      </w:r>
      <w:r w:rsidR="001A6155" w:rsidRPr="00F541B0">
        <w:t xml:space="preserve"> </w:t>
      </w:r>
    </w:p>
    <w:p w:rsidR="00905A0C" w:rsidRPr="00F541B0" w:rsidRDefault="001A6155" w:rsidP="00905A0C">
      <w:pPr>
        <w:jc w:val="right"/>
      </w:pPr>
      <w:r w:rsidRPr="00F541B0">
        <w:t>«Редакционно-издательский комплекс «Наша жизнь»</w:t>
      </w:r>
      <w:r w:rsidR="00905A0C" w:rsidRPr="00F541B0">
        <w:t xml:space="preserve"> </w:t>
      </w:r>
    </w:p>
    <w:p w:rsidR="00905A0C" w:rsidRPr="00F541B0" w:rsidRDefault="00905A0C" w:rsidP="00905A0C">
      <w:pPr>
        <w:jc w:val="right"/>
      </w:pPr>
      <w:r w:rsidRPr="00F541B0">
        <w:t>Бабаевского  муниципального  округа</w:t>
      </w:r>
    </w:p>
    <w:p w:rsidR="00D82333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b/>
          <w:bCs/>
          <w:sz w:val="28"/>
          <w:lang w:bidi="ar-SA"/>
        </w:rPr>
      </w:pPr>
    </w:p>
    <w:p w:rsidR="00D82333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b/>
          <w:bCs/>
          <w:sz w:val="28"/>
          <w:lang w:bidi="ar-SA"/>
        </w:rPr>
      </w:pPr>
    </w:p>
    <w:p w:rsidR="00D82333" w:rsidRPr="00470F56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bCs/>
          <w:lang w:bidi="ar-SA"/>
        </w:rPr>
      </w:pPr>
      <w:r w:rsidRPr="00470F56">
        <w:rPr>
          <w:bCs/>
          <w:lang w:bidi="ar-SA"/>
        </w:rPr>
        <w:t xml:space="preserve">Расчет размера субсидии </w:t>
      </w:r>
    </w:p>
    <w:p w:rsidR="00470F56" w:rsidRPr="002B2CFF" w:rsidRDefault="00D82333" w:rsidP="00470F56">
      <w:pPr>
        <w:pStyle w:val="aa"/>
        <w:jc w:val="both"/>
        <w:rPr>
          <w:sz w:val="24"/>
          <w:szCs w:val="24"/>
          <w:u w:val="single"/>
        </w:rPr>
      </w:pPr>
      <w:r w:rsidRPr="00470F56">
        <w:rPr>
          <w:bCs/>
          <w:sz w:val="24"/>
          <w:szCs w:val="24"/>
        </w:rPr>
        <w:t xml:space="preserve">для возмещения затрат, </w:t>
      </w:r>
      <w:r w:rsidR="002B2CFF" w:rsidRPr="002B2CFF">
        <w:rPr>
          <w:sz w:val="24"/>
          <w:szCs w:val="24"/>
        </w:rPr>
        <w:t xml:space="preserve">связанных с деятельностью автономной некоммерческой организации «Редакционно-издательский комплекс «Наша жизнь» </w:t>
      </w:r>
      <w:proofErr w:type="spellStart"/>
      <w:r w:rsidR="002B2CFF" w:rsidRPr="002B2CFF">
        <w:rPr>
          <w:sz w:val="24"/>
          <w:szCs w:val="24"/>
        </w:rPr>
        <w:t>Бабаевского</w:t>
      </w:r>
      <w:proofErr w:type="spellEnd"/>
      <w:r w:rsidR="002B2CFF" w:rsidRPr="002B2CFF">
        <w:rPr>
          <w:sz w:val="24"/>
          <w:szCs w:val="24"/>
        </w:rPr>
        <w:t xml:space="preserve"> муниципального округа</w:t>
      </w:r>
    </w:p>
    <w:p w:rsidR="00D82333" w:rsidRPr="00D82333" w:rsidRDefault="00D82333" w:rsidP="00D82333">
      <w:pPr>
        <w:pStyle w:val="Standard"/>
        <w:tabs>
          <w:tab w:val="left" w:pos="5430"/>
        </w:tabs>
        <w:autoSpaceDE w:val="0"/>
        <w:snapToGrid w:val="0"/>
        <w:jc w:val="center"/>
        <w:rPr>
          <w:rFonts w:cs="Calibri"/>
          <w:lang w:eastAsia="en-US"/>
        </w:rPr>
      </w:pPr>
    </w:p>
    <w:p w:rsidR="00D82333" w:rsidRDefault="00D82333" w:rsidP="00D82333">
      <w:pPr>
        <w:ind w:firstLine="709"/>
        <w:jc w:val="center"/>
        <w:rPr>
          <w:rFonts w:cs="Calibri"/>
          <w:sz w:val="28"/>
          <w:szCs w:val="28"/>
          <w:lang w:val="de-DE" w:eastAsia="en-US"/>
        </w:rPr>
      </w:pPr>
    </w:p>
    <w:p w:rsidR="00D82333" w:rsidRDefault="00D82333" w:rsidP="00D82333">
      <w:pPr>
        <w:ind w:firstLine="709"/>
        <w:jc w:val="center"/>
        <w:rPr>
          <w:rFonts w:cs="Calibri"/>
          <w:lang w:eastAsia="en-US"/>
        </w:rPr>
      </w:pPr>
      <w:r w:rsidRPr="00D82333">
        <w:rPr>
          <w:rFonts w:cs="Calibri"/>
          <w:lang w:eastAsia="en-US"/>
        </w:rPr>
        <w:t xml:space="preserve"> </w:t>
      </w:r>
    </w:p>
    <w:p w:rsidR="00D82333" w:rsidRDefault="00470F56" w:rsidP="00D82333">
      <w:pPr>
        <w:ind w:firstLine="709"/>
        <w:jc w:val="both"/>
        <w:rPr>
          <w:rFonts w:cs="Calibri"/>
          <w:lang w:eastAsia="en-US"/>
        </w:rPr>
      </w:pPr>
      <w:r>
        <w:t>Автономная</w:t>
      </w:r>
      <w:r w:rsidRPr="00470F56">
        <w:t xml:space="preserve"> некоммерческ</w:t>
      </w:r>
      <w:r>
        <w:t>ая</w:t>
      </w:r>
      <w:r w:rsidRPr="00470F56">
        <w:t xml:space="preserve"> организаци</w:t>
      </w:r>
      <w:r>
        <w:t>я</w:t>
      </w:r>
      <w:r w:rsidRPr="00470F56">
        <w:t xml:space="preserve"> «Редакционно-издательский комплекс «Наша жизнь»</w:t>
      </w:r>
      <w:r>
        <w:rPr>
          <w:sz w:val="28"/>
          <w:szCs w:val="28"/>
        </w:rPr>
        <w:t xml:space="preserve">  </w:t>
      </w:r>
      <w:proofErr w:type="spellStart"/>
      <w:r w:rsidRPr="00905A0C">
        <w:t>Бабаевского</w:t>
      </w:r>
      <w:proofErr w:type="spellEnd"/>
      <w:r w:rsidRPr="00905A0C">
        <w:t xml:space="preserve">  муниципального округа</w:t>
      </w:r>
      <w:r w:rsidR="00D82333" w:rsidRPr="00D82333">
        <w:rPr>
          <w:rFonts w:cs="Calibri"/>
          <w:lang w:eastAsia="en-US"/>
        </w:rPr>
        <w:t xml:space="preserve">       </w:t>
      </w:r>
      <w:r w:rsidR="00D82333">
        <w:rPr>
          <w:rFonts w:cs="Calibri"/>
          <w:lang w:eastAsia="en-US"/>
        </w:rPr>
        <w:t xml:space="preserve">                                        </w:t>
      </w:r>
    </w:p>
    <w:p w:rsidR="00D82333" w:rsidRPr="00D82333" w:rsidRDefault="00D82333" w:rsidP="00D82333">
      <w:pPr>
        <w:ind w:firstLine="709"/>
        <w:jc w:val="both"/>
        <w:rPr>
          <w:rFonts w:cs="Calibri"/>
          <w:lang w:eastAsia="en-US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7"/>
        <w:gridCol w:w="3379"/>
        <w:gridCol w:w="2977"/>
        <w:gridCol w:w="2409"/>
      </w:tblGrid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>Период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 xml:space="preserve">Затраты (фактические) </w:t>
            </w:r>
          </w:p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 xml:space="preserve"> (руб.)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Сумма затрат,</w:t>
            </w:r>
          </w:p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 xml:space="preserve"> </w:t>
            </w:r>
            <w:proofErr w:type="gramStart"/>
            <w:r>
              <w:rPr>
                <w:rFonts w:cs="Calibri"/>
                <w:lang w:eastAsia="en-US"/>
              </w:rPr>
              <w:t>включенная</w:t>
            </w:r>
            <w:proofErr w:type="gramEnd"/>
            <w:r>
              <w:rPr>
                <w:rFonts w:cs="Calibri"/>
                <w:lang w:eastAsia="en-US"/>
              </w:rPr>
              <w:t xml:space="preserve"> в тариф</w:t>
            </w:r>
          </w:p>
          <w:p w:rsidR="00D82333" w:rsidRPr="00D82333" w:rsidRDefault="00D82333" w:rsidP="002838E9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>( руб.)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82333" w:rsidRDefault="00D82333" w:rsidP="00D82333">
            <w:pPr>
              <w:jc w:val="center"/>
              <w:rPr>
                <w:rFonts w:cs="Calibri"/>
                <w:lang w:eastAsia="en-US"/>
              </w:rPr>
            </w:pPr>
            <w:r w:rsidRPr="00D82333">
              <w:rPr>
                <w:rFonts w:cs="Calibri"/>
                <w:lang w:eastAsia="en-US"/>
              </w:rPr>
              <w:t xml:space="preserve">Сумма </w:t>
            </w:r>
            <w:r>
              <w:rPr>
                <w:rFonts w:cs="Calibri"/>
                <w:lang w:eastAsia="en-US"/>
              </w:rPr>
              <w:t xml:space="preserve"> к </w:t>
            </w:r>
            <w:r w:rsidRPr="00D82333">
              <w:rPr>
                <w:rFonts w:cs="Calibri"/>
                <w:lang w:eastAsia="en-US"/>
              </w:rPr>
              <w:t>возмещени</w:t>
            </w:r>
            <w:r>
              <w:rPr>
                <w:rFonts w:cs="Calibri"/>
                <w:lang w:eastAsia="en-US"/>
              </w:rPr>
              <w:t xml:space="preserve">ю </w:t>
            </w:r>
            <w:r w:rsidRPr="00D82333">
              <w:rPr>
                <w:rFonts w:cs="Calibri"/>
                <w:lang w:eastAsia="en-US"/>
              </w:rPr>
              <w:t>(руб.)</w:t>
            </w:r>
          </w:p>
          <w:p w:rsidR="00D82333" w:rsidRPr="00D82333" w:rsidRDefault="00D82333" w:rsidP="00D82333">
            <w:pPr>
              <w:jc w:val="center"/>
              <w:rPr>
                <w:rFonts w:cs="Calibri"/>
                <w:lang w:eastAsia="en-US"/>
              </w:rPr>
            </w:pPr>
            <w:r>
              <w:rPr>
                <w:rFonts w:cs="Calibri"/>
                <w:lang w:eastAsia="en-US"/>
              </w:rPr>
              <w:t>(ст.2-ст.3)</w:t>
            </w:r>
          </w:p>
        </w:tc>
      </w:tr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4140A1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>
              <w:rPr>
                <w:rFonts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D82333">
              <w:rPr>
                <w:rFonts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82333" w:rsidRPr="00D82333" w:rsidRDefault="00D82333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D82333">
              <w:rPr>
                <w:rFonts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82333" w:rsidRPr="00D82333" w:rsidRDefault="00D82333" w:rsidP="004140A1">
            <w:pPr>
              <w:ind w:firstLine="709"/>
              <w:jc w:val="center"/>
              <w:rPr>
                <w:rFonts w:cs="Calibri"/>
                <w:sz w:val="20"/>
                <w:szCs w:val="20"/>
                <w:lang w:eastAsia="en-US"/>
              </w:rPr>
            </w:pPr>
            <w:r w:rsidRPr="00D82333">
              <w:rPr>
                <w:rFonts w:cs="Calibri"/>
                <w:sz w:val="20"/>
                <w:szCs w:val="20"/>
                <w:lang w:eastAsia="en-US"/>
              </w:rPr>
              <w:t>4</w:t>
            </w:r>
          </w:p>
        </w:tc>
      </w:tr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D82333" w:rsidP="004140A1">
            <w:pPr>
              <w:jc w:val="both"/>
              <w:rPr>
                <w:rFonts w:cs="Calibri"/>
                <w:lang w:eastAsia="en-US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</w:tr>
      <w:tr w:rsidR="00D82333" w:rsidRPr="00D82333" w:rsidTr="00D82333">
        <w:tc>
          <w:tcPr>
            <w:tcW w:w="1157" w:type="dxa"/>
            <w:shd w:val="clear" w:color="auto" w:fill="auto"/>
            <w:vAlign w:val="center"/>
          </w:tcPr>
          <w:p w:rsidR="00D82333" w:rsidRPr="00D82333" w:rsidRDefault="00D82333" w:rsidP="002838E9">
            <w:pPr>
              <w:rPr>
                <w:rFonts w:cs="Calibri"/>
                <w:lang w:eastAsia="en-US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82333" w:rsidRPr="00D82333" w:rsidRDefault="00D82333" w:rsidP="002838E9">
            <w:pPr>
              <w:ind w:firstLine="709"/>
              <w:rPr>
                <w:rFonts w:cs="Calibri"/>
                <w:lang w:eastAsia="en-US"/>
              </w:rPr>
            </w:pPr>
          </w:p>
        </w:tc>
      </w:tr>
      <w:tr w:rsidR="005D5F24" w:rsidRPr="00D82333" w:rsidTr="00D82333">
        <w:tc>
          <w:tcPr>
            <w:tcW w:w="1157" w:type="dxa"/>
            <w:shd w:val="clear" w:color="auto" w:fill="auto"/>
            <w:vAlign w:val="center"/>
          </w:tcPr>
          <w:p w:rsidR="005D5F24" w:rsidRPr="00D82333" w:rsidRDefault="005D5F24" w:rsidP="002838E9">
            <w:pPr>
              <w:rPr>
                <w:rFonts w:cs="Calibri"/>
                <w:lang w:eastAsia="en-US"/>
              </w:rPr>
            </w:pPr>
          </w:p>
        </w:tc>
        <w:tc>
          <w:tcPr>
            <w:tcW w:w="3379" w:type="dxa"/>
            <w:shd w:val="clear" w:color="auto" w:fill="auto"/>
            <w:vAlign w:val="center"/>
          </w:tcPr>
          <w:p w:rsidR="005D5F24" w:rsidRDefault="005D5F24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5D5F24" w:rsidRPr="00D82333" w:rsidRDefault="005D5F24" w:rsidP="002838E9">
            <w:pPr>
              <w:ind w:firstLine="709"/>
              <w:rPr>
                <w:rFonts w:cs="Calibri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5D5F24" w:rsidRPr="00D82333" w:rsidRDefault="005D5F24" w:rsidP="002C7176">
            <w:pPr>
              <w:rPr>
                <w:rFonts w:cs="Calibri"/>
                <w:lang w:eastAsia="en-US"/>
              </w:rPr>
            </w:pPr>
          </w:p>
        </w:tc>
      </w:tr>
    </w:tbl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</w:p>
    <w:p w:rsidR="00AC6808" w:rsidRDefault="00470F56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>
        <w:rPr>
          <w:rFonts w:eastAsia="Times New Roman" w:cs="Calibri"/>
          <w:kern w:val="0"/>
          <w:lang w:eastAsia="en-US" w:bidi="ar-SA"/>
        </w:rPr>
        <w:t>Главный редактор</w:t>
      </w:r>
      <w:r w:rsidR="00D82333" w:rsidRPr="00D82333">
        <w:rPr>
          <w:rFonts w:eastAsia="Times New Roman" w:cs="Calibri"/>
          <w:kern w:val="0"/>
          <w:lang w:eastAsia="en-US" w:bidi="ar-SA"/>
        </w:rPr>
        <w:t xml:space="preserve"> __________________________</w:t>
      </w:r>
      <w:r w:rsidR="00AC6808">
        <w:rPr>
          <w:rFonts w:eastAsia="Times New Roman" w:cs="Calibri"/>
          <w:kern w:val="0"/>
          <w:lang w:eastAsia="en-US" w:bidi="ar-SA"/>
        </w:rPr>
        <w:t>_______________________</w:t>
      </w:r>
      <w:r w:rsidR="00D82333" w:rsidRPr="00D82333">
        <w:rPr>
          <w:rFonts w:eastAsia="Times New Roman" w:cs="Calibri"/>
          <w:kern w:val="0"/>
          <w:lang w:eastAsia="en-US" w:bidi="ar-SA"/>
        </w:rPr>
        <w:t xml:space="preserve">    </w:t>
      </w:r>
    </w:p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 w:rsidRPr="00D82333">
        <w:rPr>
          <w:rFonts w:eastAsia="Times New Roman" w:cs="Calibri"/>
          <w:kern w:val="0"/>
          <w:lang w:eastAsia="en-US" w:bidi="ar-SA"/>
        </w:rPr>
        <w:t>(подпись) (Ф.И.О.)</w:t>
      </w:r>
    </w:p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</w:p>
    <w:p w:rsidR="00AC6808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 w:rsidRPr="00D82333">
        <w:rPr>
          <w:rFonts w:eastAsia="Times New Roman" w:cs="Calibri"/>
          <w:kern w:val="0"/>
          <w:lang w:eastAsia="en-US" w:bidi="ar-SA"/>
        </w:rPr>
        <w:t>Гл. бухг</w:t>
      </w:r>
      <w:r w:rsidR="005D5F24">
        <w:rPr>
          <w:rFonts w:eastAsia="Times New Roman" w:cs="Calibri"/>
          <w:kern w:val="0"/>
          <w:lang w:eastAsia="en-US" w:bidi="ar-SA"/>
        </w:rPr>
        <w:t>алтер _______________________</w:t>
      </w:r>
      <w:r w:rsidR="00AC6808">
        <w:rPr>
          <w:rFonts w:eastAsia="Times New Roman" w:cs="Calibri"/>
          <w:kern w:val="0"/>
          <w:lang w:eastAsia="en-US" w:bidi="ar-SA"/>
        </w:rPr>
        <w:t>______________________</w:t>
      </w:r>
      <w:r w:rsidRPr="00D82333">
        <w:rPr>
          <w:rFonts w:eastAsia="Times New Roman" w:cs="Calibri"/>
          <w:kern w:val="0"/>
          <w:lang w:eastAsia="en-US" w:bidi="ar-SA"/>
        </w:rPr>
        <w:t xml:space="preserve">  </w:t>
      </w:r>
    </w:p>
    <w:p w:rsidR="00D82333" w:rsidRPr="00D82333" w:rsidRDefault="00D82333" w:rsidP="00D82333">
      <w:pPr>
        <w:pStyle w:val="Standard"/>
        <w:autoSpaceDE w:val="0"/>
        <w:rPr>
          <w:rFonts w:eastAsia="Times New Roman" w:cs="Calibri"/>
          <w:kern w:val="0"/>
          <w:lang w:eastAsia="en-US" w:bidi="ar-SA"/>
        </w:rPr>
      </w:pPr>
      <w:r w:rsidRPr="00D82333">
        <w:rPr>
          <w:rFonts w:eastAsia="Times New Roman" w:cs="Calibri"/>
          <w:kern w:val="0"/>
          <w:lang w:eastAsia="en-US" w:bidi="ar-SA"/>
        </w:rPr>
        <w:t xml:space="preserve">  (подпись) (Ф.И.О.)</w:t>
      </w:r>
    </w:p>
    <w:p w:rsidR="00D82333" w:rsidRDefault="00D82333" w:rsidP="00D82333">
      <w:pPr>
        <w:pStyle w:val="Standard"/>
        <w:autoSpaceDE w:val="0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 w:rsidP="00D82333">
      <w:pPr>
        <w:pStyle w:val="Standard"/>
        <w:autoSpaceDE w:val="0"/>
        <w:ind w:left="4154"/>
        <w:jc w:val="right"/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p w:rsidR="00D82333" w:rsidRDefault="00D82333">
      <w:pPr>
        <w:rPr>
          <w:sz w:val="28"/>
          <w:szCs w:val="28"/>
        </w:rPr>
      </w:pPr>
    </w:p>
    <w:sectPr w:rsidR="00D82333" w:rsidSect="00324013">
      <w:pgSz w:w="11907" w:h="16840" w:code="9"/>
      <w:pgMar w:top="426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1B8" w:rsidRDefault="000D31B8">
      <w:r>
        <w:separator/>
      </w:r>
    </w:p>
  </w:endnote>
  <w:endnote w:type="continuationSeparator" w:id="0">
    <w:p w:rsidR="000D31B8" w:rsidRDefault="000D3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 Slab"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Sans Serif">
    <w:charset w:val="CC"/>
    <w:family w:val="roman"/>
    <w:pitch w:val="variable"/>
    <w:sig w:usb0="00000000" w:usb1="00000000" w:usb2="00000000" w:usb3="00000000" w:csb0="00000000" w:csb1="00000000"/>
  </w:font>
  <w:font w:name="GaramondNarrowC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Journal"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krainianPragmatica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ntiqua">
    <w:charset w:val="CC"/>
    <w:family w:val="roman"/>
    <w:pitch w:val="variable"/>
    <w:sig w:usb0="00000000" w:usb1="00000000" w:usb2="00000000" w:usb3="00000000" w:csb0="00000000" w:csb1="00000000"/>
  </w:font>
  <w:font w:name="font86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1B8" w:rsidRDefault="000D31B8">
      <w:r>
        <w:separator/>
      </w:r>
    </w:p>
  </w:footnote>
  <w:footnote w:type="continuationSeparator" w:id="0">
    <w:p w:rsidR="000D31B8" w:rsidRDefault="000D31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548CD344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pStyle w:val="6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pStyle w:val="8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9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EB9EAB7C"/>
    <w:name w:val="WW8Num3"/>
    <w:lvl w:ilvl="0">
      <w:start w:val="1"/>
      <w:numFmt w:val="decimal"/>
      <w:pStyle w:val="-"/>
      <w:lvlText w:val="%1."/>
      <w:lvlJc w:val="left"/>
      <w:pPr>
        <w:tabs>
          <w:tab w:val="num" w:pos="360"/>
        </w:tabs>
        <w:ind w:left="567" w:firstLine="567"/>
      </w:pPr>
      <w:rPr>
        <w:rFonts w:ascii="Times New Roman" w:hAnsi="Times New Roman" w:cs="Times New Roman" w:hint="default"/>
        <w:b w:val="0"/>
        <w:bCs w:val="0"/>
        <w:sz w:val="22"/>
        <w:szCs w:val="22"/>
        <w:lang w:val="ru-RU" w:eastAsia="ru-RU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0"/>
      <w:lvlText w:val=""/>
      <w:lvlJc w:val="left"/>
      <w:pPr>
        <w:tabs>
          <w:tab w:val="num" w:pos="0"/>
        </w:tabs>
        <w:ind w:left="1789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a"/>
      <w:lvlText w:val="−"/>
      <w:lvlJc w:val="left"/>
      <w:pPr>
        <w:tabs>
          <w:tab w:val="num" w:pos="1083"/>
        </w:tabs>
        <w:ind w:left="1083" w:hanging="283"/>
      </w:pPr>
      <w:rPr>
        <w:rFonts w:ascii="Times New Roman" w:hAnsi="Times New Roman" w:cs="Times New Roman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pStyle w:val="21"/>
      <w:lvlText w:val="-"/>
      <w:lvlJc w:val="left"/>
      <w:pPr>
        <w:tabs>
          <w:tab w:val="num" w:pos="-144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pStyle w:val="Bullets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425"/>
        </w:tabs>
        <w:ind w:left="1425" w:hanging="106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07711F53"/>
    <w:multiLevelType w:val="hybridMultilevel"/>
    <w:tmpl w:val="8F1A6AB0"/>
    <w:lvl w:ilvl="0" w:tplc="ECE232A6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880C2F"/>
    <w:multiLevelType w:val="hybridMultilevel"/>
    <w:tmpl w:val="218AE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A349B"/>
    <w:multiLevelType w:val="hybridMultilevel"/>
    <w:tmpl w:val="96AE31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1D901F7"/>
    <w:multiLevelType w:val="hybridMultilevel"/>
    <w:tmpl w:val="33D0251A"/>
    <w:lvl w:ilvl="0" w:tplc="AA5AC0C0">
      <w:start w:val="1"/>
      <w:numFmt w:val="decimal"/>
      <w:pStyle w:val="30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8A7A4E"/>
    <w:multiLevelType w:val="multilevel"/>
    <w:tmpl w:val="9836DA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412D0C49"/>
    <w:multiLevelType w:val="multilevel"/>
    <w:tmpl w:val="FE663BE8"/>
    <w:lvl w:ilvl="0">
      <w:start w:val="3"/>
      <w:numFmt w:val="decimal"/>
      <w:lvlText w:val="%1."/>
      <w:lvlJc w:val="left"/>
      <w:pPr>
        <w:ind w:left="675" w:hanging="675"/>
      </w:pPr>
      <w:rPr>
        <w:rFonts w:cs="Calibri"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Calibri" w:hint="default"/>
      </w:rPr>
    </w:lvl>
  </w:abstractNum>
  <w:abstractNum w:abstractNumId="18">
    <w:nsid w:val="5F02236B"/>
    <w:multiLevelType w:val="hybridMultilevel"/>
    <w:tmpl w:val="758CECFA"/>
    <w:lvl w:ilvl="0" w:tplc="8C34092E">
      <w:start w:val="1"/>
      <w:numFmt w:val="decimal"/>
      <w:pStyle w:val="210"/>
      <w:lvlText w:val="%1."/>
      <w:lvlJc w:val="left"/>
      <w:pPr>
        <w:ind w:left="1140" w:hanging="435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724F0C92"/>
    <w:multiLevelType w:val="hybridMultilevel"/>
    <w:tmpl w:val="BD421C14"/>
    <w:lvl w:ilvl="0" w:tplc="2E26E012">
      <w:start w:val="1"/>
      <w:numFmt w:val="decimal"/>
      <w:pStyle w:val="10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2D47C96"/>
    <w:multiLevelType w:val="multilevel"/>
    <w:tmpl w:val="A24E07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616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616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41616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C179ED"/>
    <w:multiLevelType w:val="multilevel"/>
    <w:tmpl w:val="250200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7A5030F0"/>
    <w:multiLevelType w:val="multilevel"/>
    <w:tmpl w:val="3378E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</w:num>
  <w:num w:numId="2">
    <w:abstractNumId w:val="15"/>
  </w:num>
  <w:num w:numId="3">
    <w:abstractNumId w:val="12"/>
  </w:num>
  <w:num w:numId="4">
    <w:abstractNumId w:val="19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9"/>
  </w:num>
  <w:num w:numId="15">
    <w:abstractNumId w:val="10"/>
  </w:num>
  <w:num w:numId="16">
    <w:abstractNumId w:val="11"/>
  </w:num>
  <w:num w:numId="17">
    <w:abstractNumId w:val="14"/>
  </w:num>
  <w:num w:numId="18">
    <w:abstractNumId w:val="21"/>
  </w:num>
  <w:num w:numId="19">
    <w:abstractNumId w:val="17"/>
  </w:num>
  <w:num w:numId="20">
    <w:abstractNumId w:val="13"/>
  </w:num>
  <w:num w:numId="21">
    <w:abstractNumId w:val="16"/>
  </w:num>
  <w:num w:numId="22">
    <w:abstractNumId w:val="22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1B6"/>
    <w:rsid w:val="00001534"/>
    <w:rsid w:val="000356B0"/>
    <w:rsid w:val="000407B7"/>
    <w:rsid w:val="000433E1"/>
    <w:rsid w:val="000438C0"/>
    <w:rsid w:val="000A02D7"/>
    <w:rsid w:val="000B4A24"/>
    <w:rsid w:val="000B649B"/>
    <w:rsid w:val="000D31B8"/>
    <w:rsid w:val="000D452C"/>
    <w:rsid w:val="000F16D9"/>
    <w:rsid w:val="00110264"/>
    <w:rsid w:val="00110499"/>
    <w:rsid w:val="00113824"/>
    <w:rsid w:val="001153A0"/>
    <w:rsid w:val="0013663D"/>
    <w:rsid w:val="00143266"/>
    <w:rsid w:val="00144071"/>
    <w:rsid w:val="00144D61"/>
    <w:rsid w:val="001551F4"/>
    <w:rsid w:val="0018406A"/>
    <w:rsid w:val="00186CC5"/>
    <w:rsid w:val="00186F6E"/>
    <w:rsid w:val="00190A89"/>
    <w:rsid w:val="0019158B"/>
    <w:rsid w:val="001A3DD4"/>
    <w:rsid w:val="001A6155"/>
    <w:rsid w:val="001C2ABA"/>
    <w:rsid w:val="001C2D6D"/>
    <w:rsid w:val="001C2DF5"/>
    <w:rsid w:val="001D301B"/>
    <w:rsid w:val="001E28F7"/>
    <w:rsid w:val="001F2F25"/>
    <w:rsid w:val="001F50D9"/>
    <w:rsid w:val="00231701"/>
    <w:rsid w:val="00234652"/>
    <w:rsid w:val="0024079B"/>
    <w:rsid w:val="00256B25"/>
    <w:rsid w:val="00263D79"/>
    <w:rsid w:val="00274572"/>
    <w:rsid w:val="002838E9"/>
    <w:rsid w:val="002A6BDD"/>
    <w:rsid w:val="002B1A4D"/>
    <w:rsid w:val="002B2CFF"/>
    <w:rsid w:val="002C7176"/>
    <w:rsid w:val="002E4C98"/>
    <w:rsid w:val="003169C0"/>
    <w:rsid w:val="00316D33"/>
    <w:rsid w:val="00324013"/>
    <w:rsid w:val="00333BE4"/>
    <w:rsid w:val="00343BD8"/>
    <w:rsid w:val="00347A61"/>
    <w:rsid w:val="003526C1"/>
    <w:rsid w:val="00354484"/>
    <w:rsid w:val="00355E09"/>
    <w:rsid w:val="00357E91"/>
    <w:rsid w:val="00371904"/>
    <w:rsid w:val="003903F6"/>
    <w:rsid w:val="00392D30"/>
    <w:rsid w:val="003A33BC"/>
    <w:rsid w:val="003A70E3"/>
    <w:rsid w:val="003A743C"/>
    <w:rsid w:val="003C31D7"/>
    <w:rsid w:val="003D513E"/>
    <w:rsid w:val="003D780C"/>
    <w:rsid w:val="003E154C"/>
    <w:rsid w:val="003F629A"/>
    <w:rsid w:val="003F6FB8"/>
    <w:rsid w:val="00402F54"/>
    <w:rsid w:val="00412C85"/>
    <w:rsid w:val="004140A1"/>
    <w:rsid w:val="00416E6E"/>
    <w:rsid w:val="004306A6"/>
    <w:rsid w:val="00434D39"/>
    <w:rsid w:val="00453E64"/>
    <w:rsid w:val="00467E40"/>
    <w:rsid w:val="00470F56"/>
    <w:rsid w:val="00473046"/>
    <w:rsid w:val="00477EB5"/>
    <w:rsid w:val="00483237"/>
    <w:rsid w:val="004C05C8"/>
    <w:rsid w:val="004D0531"/>
    <w:rsid w:val="004D41D3"/>
    <w:rsid w:val="004E4B42"/>
    <w:rsid w:val="004E5CFA"/>
    <w:rsid w:val="004E5EBC"/>
    <w:rsid w:val="004F03ED"/>
    <w:rsid w:val="004F0A92"/>
    <w:rsid w:val="004F0E8E"/>
    <w:rsid w:val="004F687F"/>
    <w:rsid w:val="00506866"/>
    <w:rsid w:val="00507941"/>
    <w:rsid w:val="0052546A"/>
    <w:rsid w:val="00540043"/>
    <w:rsid w:val="0055704A"/>
    <w:rsid w:val="00565B8B"/>
    <w:rsid w:val="00566799"/>
    <w:rsid w:val="005744DF"/>
    <w:rsid w:val="005755AC"/>
    <w:rsid w:val="005A4781"/>
    <w:rsid w:val="005A6405"/>
    <w:rsid w:val="005B4853"/>
    <w:rsid w:val="005D4C5E"/>
    <w:rsid w:val="005D5580"/>
    <w:rsid w:val="005D5F24"/>
    <w:rsid w:val="005E0D6C"/>
    <w:rsid w:val="005F0AE0"/>
    <w:rsid w:val="00602493"/>
    <w:rsid w:val="006125A3"/>
    <w:rsid w:val="00630E53"/>
    <w:rsid w:val="00631D5C"/>
    <w:rsid w:val="006343B7"/>
    <w:rsid w:val="00635977"/>
    <w:rsid w:val="00635B91"/>
    <w:rsid w:val="00636ACB"/>
    <w:rsid w:val="00644FD2"/>
    <w:rsid w:val="006500B5"/>
    <w:rsid w:val="00660D7C"/>
    <w:rsid w:val="00675182"/>
    <w:rsid w:val="00676AB8"/>
    <w:rsid w:val="006770C2"/>
    <w:rsid w:val="00683480"/>
    <w:rsid w:val="00692C92"/>
    <w:rsid w:val="006A26D9"/>
    <w:rsid w:val="006D0032"/>
    <w:rsid w:val="006D7AA4"/>
    <w:rsid w:val="006E74FA"/>
    <w:rsid w:val="006F5790"/>
    <w:rsid w:val="00714B4B"/>
    <w:rsid w:val="007157A2"/>
    <w:rsid w:val="00717ED7"/>
    <w:rsid w:val="0072667C"/>
    <w:rsid w:val="00754514"/>
    <w:rsid w:val="007578AE"/>
    <w:rsid w:val="00785A7B"/>
    <w:rsid w:val="00796389"/>
    <w:rsid w:val="007C1D71"/>
    <w:rsid w:val="007C4A28"/>
    <w:rsid w:val="007C79C7"/>
    <w:rsid w:val="007D46D4"/>
    <w:rsid w:val="007D54AE"/>
    <w:rsid w:val="007D6B6C"/>
    <w:rsid w:val="007F0CEE"/>
    <w:rsid w:val="00803587"/>
    <w:rsid w:val="0082122D"/>
    <w:rsid w:val="00825E48"/>
    <w:rsid w:val="0083185A"/>
    <w:rsid w:val="008437FD"/>
    <w:rsid w:val="00844293"/>
    <w:rsid w:val="00852704"/>
    <w:rsid w:val="00855EDC"/>
    <w:rsid w:val="0086077F"/>
    <w:rsid w:val="00867D82"/>
    <w:rsid w:val="00867DFA"/>
    <w:rsid w:val="00874791"/>
    <w:rsid w:val="00876DD7"/>
    <w:rsid w:val="00890054"/>
    <w:rsid w:val="008A194B"/>
    <w:rsid w:val="008A7B19"/>
    <w:rsid w:val="008B3DEF"/>
    <w:rsid w:val="008B4DFA"/>
    <w:rsid w:val="008B6679"/>
    <w:rsid w:val="008C6113"/>
    <w:rsid w:val="008D7AEC"/>
    <w:rsid w:val="008E00DA"/>
    <w:rsid w:val="008E46F7"/>
    <w:rsid w:val="008E73A9"/>
    <w:rsid w:val="008F25D8"/>
    <w:rsid w:val="00905A0C"/>
    <w:rsid w:val="009413E3"/>
    <w:rsid w:val="0094483F"/>
    <w:rsid w:val="00950341"/>
    <w:rsid w:val="0096069D"/>
    <w:rsid w:val="00964DB4"/>
    <w:rsid w:val="0096542C"/>
    <w:rsid w:val="00985522"/>
    <w:rsid w:val="00996211"/>
    <w:rsid w:val="009A4560"/>
    <w:rsid w:val="009B0303"/>
    <w:rsid w:val="009B0BF2"/>
    <w:rsid w:val="009B0C9F"/>
    <w:rsid w:val="009B2A14"/>
    <w:rsid w:val="009B5461"/>
    <w:rsid w:val="009C54D3"/>
    <w:rsid w:val="009E5F37"/>
    <w:rsid w:val="009E751F"/>
    <w:rsid w:val="009F11E8"/>
    <w:rsid w:val="00A04FE5"/>
    <w:rsid w:val="00A80D0C"/>
    <w:rsid w:val="00A85570"/>
    <w:rsid w:val="00A96CCB"/>
    <w:rsid w:val="00AA028E"/>
    <w:rsid w:val="00AA1C35"/>
    <w:rsid w:val="00AC0485"/>
    <w:rsid w:val="00AC3AF7"/>
    <w:rsid w:val="00AC6808"/>
    <w:rsid w:val="00AE16B2"/>
    <w:rsid w:val="00AE2D8D"/>
    <w:rsid w:val="00AF245D"/>
    <w:rsid w:val="00B00FD2"/>
    <w:rsid w:val="00B07485"/>
    <w:rsid w:val="00B638F7"/>
    <w:rsid w:val="00B77ABE"/>
    <w:rsid w:val="00B9387A"/>
    <w:rsid w:val="00BA1695"/>
    <w:rsid w:val="00BA3A80"/>
    <w:rsid w:val="00BA7E4A"/>
    <w:rsid w:val="00BD4675"/>
    <w:rsid w:val="00BD67C4"/>
    <w:rsid w:val="00BE7161"/>
    <w:rsid w:val="00BF6F7F"/>
    <w:rsid w:val="00C04C52"/>
    <w:rsid w:val="00C06BBB"/>
    <w:rsid w:val="00C11CB7"/>
    <w:rsid w:val="00C26D12"/>
    <w:rsid w:val="00C2723E"/>
    <w:rsid w:val="00C27F3C"/>
    <w:rsid w:val="00C30654"/>
    <w:rsid w:val="00C33DF0"/>
    <w:rsid w:val="00C368C0"/>
    <w:rsid w:val="00C37AAF"/>
    <w:rsid w:val="00C52D00"/>
    <w:rsid w:val="00C54641"/>
    <w:rsid w:val="00C62895"/>
    <w:rsid w:val="00C66EDC"/>
    <w:rsid w:val="00C6720A"/>
    <w:rsid w:val="00C751C6"/>
    <w:rsid w:val="00CA7EFF"/>
    <w:rsid w:val="00CB70F6"/>
    <w:rsid w:val="00CC0937"/>
    <w:rsid w:val="00CD19D4"/>
    <w:rsid w:val="00CE5239"/>
    <w:rsid w:val="00CF429B"/>
    <w:rsid w:val="00CF6092"/>
    <w:rsid w:val="00D04296"/>
    <w:rsid w:val="00D0503A"/>
    <w:rsid w:val="00D07CE2"/>
    <w:rsid w:val="00D10BEC"/>
    <w:rsid w:val="00D16728"/>
    <w:rsid w:val="00D172A0"/>
    <w:rsid w:val="00D260D2"/>
    <w:rsid w:val="00D43C81"/>
    <w:rsid w:val="00D60410"/>
    <w:rsid w:val="00D70FD1"/>
    <w:rsid w:val="00D71735"/>
    <w:rsid w:val="00D7309B"/>
    <w:rsid w:val="00D82333"/>
    <w:rsid w:val="00D93280"/>
    <w:rsid w:val="00DA05D3"/>
    <w:rsid w:val="00DB3427"/>
    <w:rsid w:val="00DB4BAB"/>
    <w:rsid w:val="00DC6CC4"/>
    <w:rsid w:val="00E021B6"/>
    <w:rsid w:val="00E12E8E"/>
    <w:rsid w:val="00E31DAE"/>
    <w:rsid w:val="00E368CE"/>
    <w:rsid w:val="00E42787"/>
    <w:rsid w:val="00E534A4"/>
    <w:rsid w:val="00E547FE"/>
    <w:rsid w:val="00E675ED"/>
    <w:rsid w:val="00E67808"/>
    <w:rsid w:val="00EB226B"/>
    <w:rsid w:val="00ED08B4"/>
    <w:rsid w:val="00EE48D7"/>
    <w:rsid w:val="00EF3E5F"/>
    <w:rsid w:val="00EF6358"/>
    <w:rsid w:val="00F035C2"/>
    <w:rsid w:val="00F052B6"/>
    <w:rsid w:val="00F06646"/>
    <w:rsid w:val="00F201B6"/>
    <w:rsid w:val="00F20561"/>
    <w:rsid w:val="00F22D57"/>
    <w:rsid w:val="00F27502"/>
    <w:rsid w:val="00F3177F"/>
    <w:rsid w:val="00F34601"/>
    <w:rsid w:val="00F541B0"/>
    <w:rsid w:val="00F55C8C"/>
    <w:rsid w:val="00F66F81"/>
    <w:rsid w:val="00F7308D"/>
    <w:rsid w:val="00F75FB7"/>
    <w:rsid w:val="00FA17FF"/>
    <w:rsid w:val="00FC0A26"/>
    <w:rsid w:val="00FD314F"/>
    <w:rsid w:val="00FE0FD3"/>
    <w:rsid w:val="00FF6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5A0C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CF60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2"/>
    <w:qFormat/>
    <w:rsid w:val="00D10BEC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1">
    <w:name w:val="heading 3"/>
    <w:basedOn w:val="a0"/>
    <w:next w:val="a0"/>
    <w:link w:val="32"/>
    <w:unhideWhenUsed/>
    <w:qFormat/>
    <w:rsid w:val="00D10B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B00FD2"/>
    <w:pPr>
      <w:keepNext/>
      <w:suppressAutoHyphens/>
      <w:jc w:val="center"/>
      <w:outlineLvl w:val="3"/>
    </w:pPr>
    <w:rPr>
      <w:b/>
      <w:bCs/>
      <w:sz w:val="36"/>
      <w:lang w:eastAsia="ar-SA"/>
    </w:rPr>
  </w:style>
  <w:style w:type="paragraph" w:styleId="5">
    <w:name w:val="heading 5"/>
    <w:basedOn w:val="a0"/>
    <w:next w:val="a0"/>
    <w:link w:val="50"/>
    <w:qFormat/>
    <w:rsid w:val="00D10BEC"/>
    <w:pPr>
      <w:numPr>
        <w:ilvl w:val="4"/>
        <w:numId w:val="1"/>
      </w:numPr>
      <w:suppressAutoHyphens/>
      <w:spacing w:before="240" w:after="60"/>
      <w:jc w:val="both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0"/>
    <w:next w:val="a0"/>
    <w:link w:val="60"/>
    <w:qFormat/>
    <w:rsid w:val="00D10BEC"/>
    <w:pPr>
      <w:numPr>
        <w:ilvl w:val="5"/>
        <w:numId w:val="1"/>
      </w:numPr>
      <w:suppressAutoHyphens/>
      <w:spacing w:before="240" w:after="60"/>
      <w:jc w:val="both"/>
      <w:outlineLvl w:val="5"/>
    </w:pPr>
    <w:rPr>
      <w:b/>
      <w:bCs/>
      <w:sz w:val="22"/>
      <w:szCs w:val="22"/>
      <w:lang w:eastAsia="zh-CN"/>
    </w:rPr>
  </w:style>
  <w:style w:type="paragraph" w:styleId="8">
    <w:name w:val="heading 8"/>
    <w:basedOn w:val="a0"/>
    <w:next w:val="a0"/>
    <w:link w:val="80"/>
    <w:qFormat/>
    <w:rsid w:val="00D10BEC"/>
    <w:pPr>
      <w:numPr>
        <w:ilvl w:val="7"/>
        <w:numId w:val="1"/>
      </w:numPr>
      <w:suppressAutoHyphens/>
      <w:spacing w:before="240" w:after="60"/>
      <w:jc w:val="both"/>
      <w:outlineLvl w:val="7"/>
    </w:pPr>
    <w:rPr>
      <w:i/>
      <w:iCs/>
      <w:lang w:eastAsia="zh-CN"/>
    </w:rPr>
  </w:style>
  <w:style w:type="paragraph" w:styleId="9">
    <w:name w:val="heading 9"/>
    <w:basedOn w:val="a0"/>
    <w:next w:val="a0"/>
    <w:link w:val="90"/>
    <w:qFormat/>
    <w:rsid w:val="00D10BEC"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0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rsid w:val="00F34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F3460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96CC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a7">
    <w:name w:val="Знак Знак Знак Знак"/>
    <w:basedOn w:val="a0"/>
    <w:rsid w:val="00C272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lk">
    <w:name w:val="blk"/>
    <w:basedOn w:val="a1"/>
    <w:rsid w:val="00C2723E"/>
  </w:style>
  <w:style w:type="paragraph" w:styleId="a8">
    <w:name w:val="List Paragraph"/>
    <w:basedOn w:val="a0"/>
    <w:uiPriority w:val="34"/>
    <w:qFormat/>
    <w:rsid w:val="00825E48"/>
    <w:pPr>
      <w:ind w:left="720"/>
      <w:contextualSpacing/>
    </w:pPr>
  </w:style>
  <w:style w:type="paragraph" w:customStyle="1" w:styleId="a9">
    <w:name w:val="Знак Знак Знак Знак"/>
    <w:basedOn w:val="a0"/>
    <w:rsid w:val="00CF42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0"/>
    <w:link w:val="ab"/>
    <w:rsid w:val="00333BE4"/>
    <w:pPr>
      <w:suppressAutoHyphens/>
    </w:pPr>
    <w:rPr>
      <w:sz w:val="28"/>
      <w:szCs w:val="20"/>
    </w:rPr>
  </w:style>
  <w:style w:type="character" w:customStyle="1" w:styleId="ab">
    <w:name w:val="Основной текст Знак"/>
    <w:basedOn w:val="a1"/>
    <w:link w:val="aa"/>
    <w:rsid w:val="00333BE4"/>
    <w:rPr>
      <w:sz w:val="28"/>
    </w:rPr>
  </w:style>
  <w:style w:type="paragraph" w:customStyle="1" w:styleId="13">
    <w:name w:val="Абзац списка1"/>
    <w:basedOn w:val="a0"/>
    <w:rsid w:val="006125A3"/>
    <w:pPr>
      <w:ind w:left="720"/>
      <w:contextualSpacing/>
    </w:pPr>
  </w:style>
  <w:style w:type="character" w:customStyle="1" w:styleId="12">
    <w:name w:val="Заголовок 1 Знак"/>
    <w:basedOn w:val="a1"/>
    <w:link w:val="11"/>
    <w:rsid w:val="00CF6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c">
    <w:name w:val="Знак Знак Знак Знак"/>
    <w:basedOn w:val="a0"/>
    <w:rsid w:val="003C31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0"/>
    <w:rsid w:val="00C66E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ody Text Indent"/>
    <w:basedOn w:val="a0"/>
    <w:link w:val="af"/>
    <w:rsid w:val="00F201B6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F201B6"/>
    <w:rPr>
      <w:sz w:val="24"/>
      <w:szCs w:val="24"/>
    </w:rPr>
  </w:style>
  <w:style w:type="character" w:customStyle="1" w:styleId="32">
    <w:name w:val="Заголовок 3 Знак"/>
    <w:basedOn w:val="a1"/>
    <w:link w:val="31"/>
    <w:rsid w:val="00D10B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2">
    <w:name w:val="Заголовок 2 Знак"/>
    <w:basedOn w:val="a1"/>
    <w:link w:val="2"/>
    <w:rsid w:val="00D10BEC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50">
    <w:name w:val="Заголовок 5 Знак"/>
    <w:basedOn w:val="a1"/>
    <w:link w:val="5"/>
    <w:rsid w:val="00D10BEC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D10BEC"/>
    <w:rPr>
      <w:b/>
      <w:bCs/>
      <w:sz w:val="22"/>
      <w:szCs w:val="22"/>
      <w:lang w:eastAsia="zh-CN"/>
    </w:rPr>
  </w:style>
  <w:style w:type="character" w:customStyle="1" w:styleId="80">
    <w:name w:val="Заголовок 8 Знак"/>
    <w:basedOn w:val="a1"/>
    <w:link w:val="8"/>
    <w:rsid w:val="00D10BEC"/>
    <w:rPr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1"/>
    <w:link w:val="9"/>
    <w:rsid w:val="00D10BEC"/>
    <w:rPr>
      <w:rFonts w:ascii="Arial" w:hAnsi="Arial" w:cs="Arial"/>
      <w:sz w:val="22"/>
      <w:szCs w:val="22"/>
      <w:lang w:eastAsia="zh-CN"/>
    </w:rPr>
  </w:style>
  <w:style w:type="character" w:customStyle="1" w:styleId="40">
    <w:name w:val="Заголовок 4 Знак"/>
    <w:basedOn w:val="a1"/>
    <w:link w:val="4"/>
    <w:rsid w:val="00D10BEC"/>
    <w:rPr>
      <w:b/>
      <w:bCs/>
      <w:sz w:val="36"/>
      <w:szCs w:val="24"/>
      <w:lang w:eastAsia="ar-SA"/>
    </w:rPr>
  </w:style>
  <w:style w:type="character" w:customStyle="1" w:styleId="WW8Num1z0">
    <w:name w:val="WW8Num1z0"/>
    <w:rsid w:val="00D10BEC"/>
  </w:style>
  <w:style w:type="character" w:customStyle="1" w:styleId="WW8Num1z1">
    <w:name w:val="WW8Num1z1"/>
    <w:rsid w:val="00D10BEC"/>
  </w:style>
  <w:style w:type="character" w:customStyle="1" w:styleId="WW8Num1z2">
    <w:name w:val="WW8Num1z2"/>
    <w:rsid w:val="00D10BEC"/>
  </w:style>
  <w:style w:type="character" w:customStyle="1" w:styleId="WW8Num1z3">
    <w:name w:val="WW8Num1z3"/>
    <w:rsid w:val="00D10BEC"/>
  </w:style>
  <w:style w:type="character" w:customStyle="1" w:styleId="WW8Num1z4">
    <w:name w:val="WW8Num1z4"/>
    <w:rsid w:val="00D10BEC"/>
  </w:style>
  <w:style w:type="character" w:customStyle="1" w:styleId="WW8Num1z5">
    <w:name w:val="WW8Num1z5"/>
    <w:rsid w:val="00D10BEC"/>
  </w:style>
  <w:style w:type="character" w:customStyle="1" w:styleId="WW8Num1z6">
    <w:name w:val="WW8Num1z6"/>
    <w:rsid w:val="00D10BEC"/>
  </w:style>
  <w:style w:type="character" w:customStyle="1" w:styleId="WW8Num1z7">
    <w:name w:val="WW8Num1z7"/>
    <w:rsid w:val="00D10BEC"/>
  </w:style>
  <w:style w:type="character" w:customStyle="1" w:styleId="WW8Num1z8">
    <w:name w:val="WW8Num1z8"/>
    <w:rsid w:val="00D10BEC"/>
  </w:style>
  <w:style w:type="character" w:customStyle="1" w:styleId="WW8Num2z0">
    <w:name w:val="WW8Num2z0"/>
    <w:rsid w:val="00D10BEC"/>
    <w:rPr>
      <w:rFonts w:ascii="Symbol" w:hAnsi="Symbol" w:cs="Symbol" w:hint="default"/>
    </w:rPr>
  </w:style>
  <w:style w:type="character" w:customStyle="1" w:styleId="WW8Num3z0">
    <w:name w:val="WW8Num3z0"/>
    <w:rsid w:val="00D10BEC"/>
    <w:rPr>
      <w:rFonts w:ascii="Roboto Slab" w:hAnsi="Roboto Slab" w:cs="Times New Roman" w:hint="default"/>
      <w:b w:val="0"/>
      <w:bCs w:val="0"/>
      <w:sz w:val="22"/>
      <w:szCs w:val="22"/>
      <w:lang w:val="ru-RU" w:eastAsia="ru-RU"/>
    </w:rPr>
  </w:style>
  <w:style w:type="character" w:customStyle="1" w:styleId="WW8Num4z0">
    <w:name w:val="WW8Num4z0"/>
    <w:rsid w:val="00D10BEC"/>
    <w:rPr>
      <w:rFonts w:ascii="Symbol" w:hAnsi="Symbol" w:cs="Symbol"/>
    </w:rPr>
  </w:style>
  <w:style w:type="character" w:customStyle="1" w:styleId="WW8Num5z0">
    <w:name w:val="WW8Num5z0"/>
    <w:rsid w:val="00D10BEC"/>
    <w:rPr>
      <w:rFonts w:cs="Times New Roman"/>
    </w:rPr>
  </w:style>
  <w:style w:type="character" w:customStyle="1" w:styleId="WW8Num6z0">
    <w:name w:val="WW8Num6z0"/>
    <w:rsid w:val="00D10BEC"/>
    <w:rPr>
      <w:rFonts w:ascii="Times New Roman" w:hAnsi="Times New Roman" w:cs="Times New Roman" w:hint="default"/>
    </w:rPr>
  </w:style>
  <w:style w:type="character" w:customStyle="1" w:styleId="WW8Num7z0">
    <w:name w:val="WW8Num7z0"/>
    <w:rsid w:val="00D10BEC"/>
    <w:rPr>
      <w:rFonts w:ascii="Times New Roman" w:hAnsi="Times New Roman" w:cs="Times New Roman" w:hint="default"/>
      <w:sz w:val="22"/>
    </w:rPr>
  </w:style>
  <w:style w:type="character" w:customStyle="1" w:styleId="WW8Num8z0">
    <w:name w:val="WW8Num8z0"/>
    <w:rsid w:val="00D10BEC"/>
    <w:rPr>
      <w:rFonts w:cs="Times New Roman" w:hint="default"/>
    </w:rPr>
  </w:style>
  <w:style w:type="character" w:customStyle="1" w:styleId="WW8Num9z0">
    <w:name w:val="WW8Num9z0"/>
    <w:rsid w:val="00D10BEC"/>
    <w:rPr>
      <w:rFonts w:cs="Times New Roman"/>
    </w:rPr>
  </w:style>
  <w:style w:type="character" w:customStyle="1" w:styleId="WW8Num10z0">
    <w:name w:val="WW8Num10z0"/>
    <w:rsid w:val="00D10BEC"/>
    <w:rPr>
      <w:rFonts w:cs="Times New Roman" w:hint="default"/>
    </w:rPr>
  </w:style>
  <w:style w:type="character" w:customStyle="1" w:styleId="WW8Num11z0">
    <w:name w:val="WW8Num11z0"/>
    <w:rsid w:val="00D10BEC"/>
    <w:rPr>
      <w:rFonts w:cs="Times New Roman" w:hint="default"/>
    </w:rPr>
  </w:style>
  <w:style w:type="character" w:customStyle="1" w:styleId="WW8Num11z1">
    <w:name w:val="WW8Num11z1"/>
    <w:rsid w:val="00D10BEC"/>
  </w:style>
  <w:style w:type="character" w:customStyle="1" w:styleId="WW8Num11z2">
    <w:name w:val="WW8Num11z2"/>
    <w:rsid w:val="00D10BEC"/>
  </w:style>
  <w:style w:type="character" w:customStyle="1" w:styleId="WW8Num11z3">
    <w:name w:val="WW8Num11z3"/>
    <w:rsid w:val="00D10BEC"/>
  </w:style>
  <w:style w:type="character" w:customStyle="1" w:styleId="WW8Num11z4">
    <w:name w:val="WW8Num11z4"/>
    <w:rsid w:val="00D10BEC"/>
  </w:style>
  <w:style w:type="character" w:customStyle="1" w:styleId="WW8Num11z5">
    <w:name w:val="WW8Num11z5"/>
    <w:rsid w:val="00D10BEC"/>
  </w:style>
  <w:style w:type="character" w:customStyle="1" w:styleId="WW8Num11z6">
    <w:name w:val="WW8Num11z6"/>
    <w:rsid w:val="00D10BEC"/>
  </w:style>
  <w:style w:type="character" w:customStyle="1" w:styleId="WW8Num11z7">
    <w:name w:val="WW8Num11z7"/>
    <w:rsid w:val="00D10BEC"/>
  </w:style>
  <w:style w:type="character" w:customStyle="1" w:styleId="WW8Num11z8">
    <w:name w:val="WW8Num11z8"/>
    <w:rsid w:val="00D10BEC"/>
  </w:style>
  <w:style w:type="character" w:customStyle="1" w:styleId="WW8Num12z0">
    <w:name w:val="WW8Num12z0"/>
    <w:rsid w:val="00D10BEC"/>
    <w:rPr>
      <w:rFonts w:ascii="Symbol" w:hAnsi="Symbol" w:cs="Symbol" w:hint="default"/>
    </w:rPr>
  </w:style>
  <w:style w:type="character" w:customStyle="1" w:styleId="WW8Num2z1">
    <w:name w:val="WW8Num2z1"/>
    <w:rsid w:val="00D10BEC"/>
  </w:style>
  <w:style w:type="character" w:customStyle="1" w:styleId="WW8Num2z2">
    <w:name w:val="WW8Num2z2"/>
    <w:rsid w:val="00D10BEC"/>
    <w:rPr>
      <w:color w:val="000000"/>
      <w:sz w:val="22"/>
      <w:szCs w:val="22"/>
    </w:rPr>
  </w:style>
  <w:style w:type="character" w:customStyle="1" w:styleId="WW8Num2z3">
    <w:name w:val="WW8Num2z3"/>
    <w:rsid w:val="00D10BEC"/>
  </w:style>
  <w:style w:type="character" w:customStyle="1" w:styleId="WW8Num2z4">
    <w:name w:val="WW8Num2z4"/>
    <w:rsid w:val="00D10BEC"/>
  </w:style>
  <w:style w:type="character" w:customStyle="1" w:styleId="WW8Num2z5">
    <w:name w:val="WW8Num2z5"/>
    <w:rsid w:val="00D10BEC"/>
  </w:style>
  <w:style w:type="character" w:customStyle="1" w:styleId="WW8Num2z6">
    <w:name w:val="WW8Num2z6"/>
    <w:rsid w:val="00D10BEC"/>
  </w:style>
  <w:style w:type="character" w:customStyle="1" w:styleId="WW8Num2z7">
    <w:name w:val="WW8Num2z7"/>
    <w:rsid w:val="00D10BEC"/>
  </w:style>
  <w:style w:type="character" w:customStyle="1" w:styleId="WW8Num2z8">
    <w:name w:val="WW8Num2z8"/>
    <w:rsid w:val="00D10BEC"/>
  </w:style>
  <w:style w:type="character" w:customStyle="1" w:styleId="WW8Num12z1">
    <w:name w:val="WW8Num12z1"/>
    <w:rsid w:val="00D10BEC"/>
  </w:style>
  <w:style w:type="character" w:customStyle="1" w:styleId="WW8Num12z2">
    <w:name w:val="WW8Num12z2"/>
    <w:rsid w:val="00D10BEC"/>
  </w:style>
  <w:style w:type="character" w:customStyle="1" w:styleId="WW8Num12z3">
    <w:name w:val="WW8Num12z3"/>
    <w:rsid w:val="00D10BEC"/>
  </w:style>
  <w:style w:type="character" w:customStyle="1" w:styleId="WW8Num12z4">
    <w:name w:val="WW8Num12z4"/>
    <w:rsid w:val="00D10BEC"/>
  </w:style>
  <w:style w:type="character" w:customStyle="1" w:styleId="WW8Num12z5">
    <w:name w:val="WW8Num12z5"/>
    <w:rsid w:val="00D10BEC"/>
  </w:style>
  <w:style w:type="character" w:customStyle="1" w:styleId="WW8Num12z6">
    <w:name w:val="WW8Num12z6"/>
    <w:rsid w:val="00D10BEC"/>
  </w:style>
  <w:style w:type="character" w:customStyle="1" w:styleId="WW8Num12z7">
    <w:name w:val="WW8Num12z7"/>
    <w:rsid w:val="00D10BEC"/>
  </w:style>
  <w:style w:type="character" w:customStyle="1" w:styleId="WW8Num12z8">
    <w:name w:val="WW8Num12z8"/>
    <w:rsid w:val="00D10BEC"/>
  </w:style>
  <w:style w:type="character" w:customStyle="1" w:styleId="WW8Num13z0">
    <w:name w:val="WW8Num13z0"/>
    <w:rsid w:val="00D10BEC"/>
    <w:rPr>
      <w:rFonts w:ascii="Symbol" w:hAnsi="Symbol" w:cs="Symbol" w:hint="default"/>
    </w:rPr>
  </w:style>
  <w:style w:type="character" w:customStyle="1" w:styleId="WW8Num14z0">
    <w:name w:val="WW8Num14z0"/>
    <w:rsid w:val="00D10BEC"/>
    <w:rPr>
      <w:b/>
    </w:rPr>
  </w:style>
  <w:style w:type="character" w:customStyle="1" w:styleId="WW8Num14z1">
    <w:name w:val="WW8Num14z1"/>
    <w:rsid w:val="00D10BEC"/>
    <w:rPr>
      <w:b/>
      <w:sz w:val="24"/>
    </w:rPr>
  </w:style>
  <w:style w:type="character" w:customStyle="1" w:styleId="WW8Num14z2">
    <w:name w:val="WW8Num14z2"/>
    <w:rsid w:val="00D10BEC"/>
    <w:rPr>
      <w:b w:val="0"/>
      <w:bCs/>
      <w:sz w:val="24"/>
      <w:szCs w:val="24"/>
    </w:rPr>
  </w:style>
  <w:style w:type="character" w:customStyle="1" w:styleId="WW8Num14z3">
    <w:name w:val="WW8Num14z3"/>
    <w:rsid w:val="00D10BEC"/>
    <w:rPr>
      <w:b w:val="0"/>
    </w:rPr>
  </w:style>
  <w:style w:type="character" w:customStyle="1" w:styleId="WW8Num15z0">
    <w:name w:val="WW8Num15z0"/>
    <w:rsid w:val="00D10BEC"/>
  </w:style>
  <w:style w:type="character" w:customStyle="1" w:styleId="WW8Num15z1">
    <w:name w:val="WW8Num15z1"/>
    <w:rsid w:val="00D10BEC"/>
  </w:style>
  <w:style w:type="character" w:customStyle="1" w:styleId="WW8Num15z2">
    <w:name w:val="WW8Num15z2"/>
    <w:rsid w:val="00D10BEC"/>
  </w:style>
  <w:style w:type="character" w:customStyle="1" w:styleId="WW8Num15z3">
    <w:name w:val="WW8Num15z3"/>
    <w:rsid w:val="00D10BEC"/>
  </w:style>
  <w:style w:type="character" w:customStyle="1" w:styleId="WW8Num15z4">
    <w:name w:val="WW8Num15z4"/>
    <w:rsid w:val="00D10BEC"/>
  </w:style>
  <w:style w:type="character" w:customStyle="1" w:styleId="WW8Num15z5">
    <w:name w:val="WW8Num15z5"/>
    <w:rsid w:val="00D10BEC"/>
  </w:style>
  <w:style w:type="character" w:customStyle="1" w:styleId="WW8Num15z6">
    <w:name w:val="WW8Num15z6"/>
    <w:rsid w:val="00D10BEC"/>
  </w:style>
  <w:style w:type="character" w:customStyle="1" w:styleId="WW8Num15z7">
    <w:name w:val="WW8Num15z7"/>
    <w:rsid w:val="00D10BEC"/>
  </w:style>
  <w:style w:type="character" w:customStyle="1" w:styleId="WW8Num15z8">
    <w:name w:val="WW8Num15z8"/>
    <w:rsid w:val="00D10BEC"/>
  </w:style>
  <w:style w:type="character" w:customStyle="1" w:styleId="WW8Num13z1">
    <w:name w:val="WW8Num13z1"/>
    <w:rsid w:val="00D10BEC"/>
    <w:rPr>
      <w:rFonts w:cs="Times New Roman"/>
      <w:sz w:val="24"/>
      <w:szCs w:val="24"/>
      <w:lang w:eastAsia="ru-RU"/>
    </w:rPr>
  </w:style>
  <w:style w:type="character" w:customStyle="1" w:styleId="WW8Num16z0">
    <w:name w:val="WW8Num16z0"/>
    <w:rsid w:val="00D10BEC"/>
    <w:rPr>
      <w:rFonts w:ascii="Times New Roman CYR" w:hAnsi="Times New Roman CYR" w:cs="Times New Roman CYR" w:hint="default"/>
    </w:rPr>
  </w:style>
  <w:style w:type="character" w:customStyle="1" w:styleId="WW8Num16z1">
    <w:name w:val="WW8Num16z1"/>
    <w:rsid w:val="00D10BEC"/>
    <w:rPr>
      <w:rFonts w:cs="Times New Roman"/>
    </w:rPr>
  </w:style>
  <w:style w:type="character" w:customStyle="1" w:styleId="WW8Num17z0">
    <w:name w:val="WW8Num17z0"/>
    <w:rsid w:val="00D10BEC"/>
    <w:rPr>
      <w:rFonts w:cs="Times New Roman"/>
    </w:rPr>
  </w:style>
  <w:style w:type="character" w:customStyle="1" w:styleId="WW8Num5z1">
    <w:name w:val="WW8Num5z1"/>
    <w:rsid w:val="00D10BEC"/>
    <w:rPr>
      <w:rFonts w:ascii="Courier New" w:hAnsi="Courier New" w:cs="Courier New"/>
      <w:sz w:val="20"/>
    </w:rPr>
  </w:style>
  <w:style w:type="character" w:customStyle="1" w:styleId="WW8Num5z2">
    <w:name w:val="WW8Num5z2"/>
    <w:rsid w:val="00D10BEC"/>
    <w:rPr>
      <w:rFonts w:ascii="Wingdings" w:hAnsi="Wingdings" w:cs="Wingdings"/>
      <w:sz w:val="20"/>
    </w:rPr>
  </w:style>
  <w:style w:type="character" w:customStyle="1" w:styleId="WW8Num6z1">
    <w:name w:val="WW8Num6z1"/>
    <w:rsid w:val="00D10BEC"/>
    <w:rPr>
      <w:rFonts w:ascii="Courier New" w:hAnsi="Courier New" w:cs="Courier New"/>
    </w:rPr>
  </w:style>
  <w:style w:type="character" w:customStyle="1" w:styleId="WW8Num6z2">
    <w:name w:val="WW8Num6z2"/>
    <w:rsid w:val="00D10BEC"/>
    <w:rPr>
      <w:rFonts w:ascii="Wingdings" w:hAnsi="Wingdings" w:cs="Wingdings"/>
    </w:rPr>
  </w:style>
  <w:style w:type="character" w:customStyle="1" w:styleId="WW8Num7z1">
    <w:name w:val="WW8Num7z1"/>
    <w:rsid w:val="00D10BEC"/>
    <w:rPr>
      <w:rFonts w:ascii="Courier New" w:hAnsi="Courier New" w:cs="Courier New"/>
      <w:sz w:val="20"/>
    </w:rPr>
  </w:style>
  <w:style w:type="character" w:customStyle="1" w:styleId="WW8Num7z2">
    <w:name w:val="WW8Num7z2"/>
    <w:rsid w:val="00D10BEC"/>
    <w:rPr>
      <w:rFonts w:ascii="Wingdings" w:hAnsi="Wingdings" w:cs="Wingdings"/>
      <w:sz w:val="20"/>
    </w:rPr>
  </w:style>
  <w:style w:type="character" w:customStyle="1" w:styleId="WW8Num8z1">
    <w:name w:val="WW8Num8z1"/>
    <w:rsid w:val="00D10BEC"/>
    <w:rPr>
      <w:rFonts w:ascii="Courier New" w:hAnsi="Courier New" w:cs="Courier New"/>
      <w:sz w:val="20"/>
    </w:rPr>
  </w:style>
  <w:style w:type="character" w:customStyle="1" w:styleId="WW8Num8z2">
    <w:name w:val="WW8Num8z2"/>
    <w:rsid w:val="00D10BEC"/>
    <w:rPr>
      <w:rFonts w:ascii="Wingdings" w:hAnsi="Wingdings" w:cs="Wingdings"/>
      <w:sz w:val="20"/>
    </w:rPr>
  </w:style>
  <w:style w:type="character" w:customStyle="1" w:styleId="WW8Num9z1">
    <w:name w:val="WW8Num9z1"/>
    <w:rsid w:val="00D10BEC"/>
    <w:rPr>
      <w:rFonts w:ascii="Courier New" w:hAnsi="Courier New" w:cs="Courier New"/>
      <w:sz w:val="20"/>
    </w:rPr>
  </w:style>
  <w:style w:type="character" w:customStyle="1" w:styleId="WW8Num9z2">
    <w:name w:val="WW8Num9z2"/>
    <w:rsid w:val="00D10BEC"/>
    <w:rPr>
      <w:rFonts w:ascii="Wingdings" w:hAnsi="Wingdings" w:cs="Wingdings"/>
      <w:sz w:val="20"/>
    </w:rPr>
  </w:style>
  <w:style w:type="character" w:customStyle="1" w:styleId="WW8Num10z1">
    <w:name w:val="WW8Num10z1"/>
    <w:rsid w:val="00D10BEC"/>
    <w:rPr>
      <w:rFonts w:ascii="Courier New" w:hAnsi="Courier New" w:cs="Courier New"/>
      <w:sz w:val="20"/>
    </w:rPr>
  </w:style>
  <w:style w:type="character" w:customStyle="1" w:styleId="WW8Num10z2">
    <w:name w:val="WW8Num10z2"/>
    <w:rsid w:val="00D10BEC"/>
    <w:rPr>
      <w:rFonts w:ascii="Wingdings" w:hAnsi="Wingdings" w:cs="Wingdings"/>
      <w:sz w:val="20"/>
    </w:rPr>
  </w:style>
  <w:style w:type="character" w:customStyle="1" w:styleId="WW8Num13z2">
    <w:name w:val="WW8Num13z2"/>
    <w:rsid w:val="00D10BEC"/>
    <w:rPr>
      <w:rFonts w:ascii="Wingdings" w:hAnsi="Wingdings" w:cs="Wingdings"/>
      <w:sz w:val="20"/>
    </w:rPr>
  </w:style>
  <w:style w:type="character" w:customStyle="1" w:styleId="WW8Num16z2">
    <w:name w:val="WW8Num16z2"/>
    <w:rsid w:val="00D10BEC"/>
    <w:rPr>
      <w:rFonts w:ascii="Wingdings" w:hAnsi="Wingdings" w:cs="Wingdings"/>
      <w:sz w:val="20"/>
    </w:rPr>
  </w:style>
  <w:style w:type="character" w:customStyle="1" w:styleId="WW8Num17z1">
    <w:name w:val="WW8Num17z1"/>
    <w:rsid w:val="00D10BEC"/>
    <w:rPr>
      <w:rFonts w:ascii="Courier New" w:hAnsi="Courier New" w:cs="Courier New"/>
      <w:sz w:val="20"/>
    </w:rPr>
  </w:style>
  <w:style w:type="character" w:customStyle="1" w:styleId="WW8Num17z2">
    <w:name w:val="WW8Num17z2"/>
    <w:rsid w:val="00D10BEC"/>
    <w:rPr>
      <w:rFonts w:ascii="Wingdings" w:hAnsi="Wingdings" w:cs="Wingdings"/>
      <w:sz w:val="20"/>
    </w:rPr>
  </w:style>
  <w:style w:type="character" w:customStyle="1" w:styleId="WW8Num18z0">
    <w:name w:val="WW8Num18z0"/>
    <w:rsid w:val="00D10BEC"/>
    <w:rPr>
      <w:rFonts w:cs="Times New Roman"/>
      <w:sz w:val="20"/>
      <w:szCs w:val="20"/>
    </w:rPr>
  </w:style>
  <w:style w:type="character" w:customStyle="1" w:styleId="WW8Num19z0">
    <w:name w:val="WW8Num19z0"/>
    <w:rsid w:val="00D10BEC"/>
    <w:rPr>
      <w:rFonts w:ascii="Symbol" w:hAnsi="Symbol" w:cs="Symbol"/>
    </w:rPr>
  </w:style>
  <w:style w:type="character" w:customStyle="1" w:styleId="WW8Num20z0">
    <w:name w:val="WW8Num20z0"/>
    <w:rsid w:val="00D10BEC"/>
    <w:rPr>
      <w:rFonts w:ascii="Times New Roman" w:eastAsia="SimSun" w:hAnsi="Times New Roman" w:cs="Times New Roman"/>
      <w:sz w:val="20"/>
    </w:rPr>
  </w:style>
  <w:style w:type="character" w:customStyle="1" w:styleId="WW8Num20z1">
    <w:name w:val="WW8Num20z1"/>
    <w:rsid w:val="00D10BEC"/>
    <w:rPr>
      <w:rFonts w:ascii="Courier New" w:hAnsi="Courier New" w:cs="Courier New"/>
      <w:sz w:val="20"/>
    </w:rPr>
  </w:style>
  <w:style w:type="character" w:customStyle="1" w:styleId="WW8Num20z2">
    <w:name w:val="WW8Num20z2"/>
    <w:rsid w:val="00D10BEC"/>
    <w:rPr>
      <w:rFonts w:ascii="Wingdings" w:hAnsi="Wingdings" w:cs="Wingdings"/>
      <w:sz w:val="20"/>
    </w:rPr>
  </w:style>
  <w:style w:type="character" w:customStyle="1" w:styleId="WW8Num21z0">
    <w:name w:val="WW8Num21z0"/>
    <w:rsid w:val="00D10BEC"/>
    <w:rPr>
      <w:rFonts w:cs="Times New Roman"/>
      <w:sz w:val="18"/>
      <w:szCs w:val="18"/>
    </w:rPr>
  </w:style>
  <w:style w:type="character" w:customStyle="1" w:styleId="WW8Num22z0">
    <w:name w:val="WW8Num22z0"/>
    <w:rsid w:val="00D10BEC"/>
    <w:rPr>
      <w:rFonts w:cs="Times New Roman"/>
      <w:sz w:val="18"/>
      <w:szCs w:val="18"/>
    </w:rPr>
  </w:style>
  <w:style w:type="character" w:customStyle="1" w:styleId="WW8Num23z0">
    <w:name w:val="WW8Num23z0"/>
    <w:rsid w:val="00D10BEC"/>
    <w:rPr>
      <w:rFonts w:ascii="Times New Roman" w:eastAsia="SimSun" w:hAnsi="Times New Roman" w:cs="Times New Roman"/>
      <w:sz w:val="20"/>
    </w:rPr>
  </w:style>
  <w:style w:type="character" w:customStyle="1" w:styleId="WW8Num23z1">
    <w:name w:val="WW8Num23z1"/>
    <w:rsid w:val="00D10BEC"/>
    <w:rPr>
      <w:rFonts w:ascii="Courier New" w:hAnsi="Courier New" w:cs="Courier New"/>
      <w:sz w:val="20"/>
    </w:rPr>
  </w:style>
  <w:style w:type="character" w:customStyle="1" w:styleId="WW8Num23z2">
    <w:name w:val="WW8Num23z2"/>
    <w:rsid w:val="00D10BEC"/>
    <w:rPr>
      <w:rFonts w:ascii="Wingdings" w:hAnsi="Wingdings" w:cs="Wingdings"/>
      <w:sz w:val="20"/>
    </w:rPr>
  </w:style>
  <w:style w:type="character" w:customStyle="1" w:styleId="WW8Num24z0">
    <w:name w:val="WW8Num24z0"/>
    <w:rsid w:val="00D10BEC"/>
    <w:rPr>
      <w:rFonts w:ascii="Times New Roman" w:eastAsia="SimSun" w:hAnsi="Times New Roman" w:cs="Times New Roman"/>
      <w:sz w:val="20"/>
    </w:rPr>
  </w:style>
  <w:style w:type="character" w:customStyle="1" w:styleId="WW8Num24z1">
    <w:name w:val="WW8Num24z1"/>
    <w:rsid w:val="00D10BEC"/>
    <w:rPr>
      <w:rFonts w:ascii="Courier New" w:hAnsi="Courier New" w:cs="Courier New"/>
      <w:sz w:val="20"/>
    </w:rPr>
  </w:style>
  <w:style w:type="character" w:customStyle="1" w:styleId="WW8Num24z2">
    <w:name w:val="WW8Num24z2"/>
    <w:rsid w:val="00D10BEC"/>
    <w:rPr>
      <w:rFonts w:ascii="Wingdings" w:hAnsi="Wingdings" w:cs="Wingdings"/>
      <w:sz w:val="20"/>
    </w:rPr>
  </w:style>
  <w:style w:type="character" w:customStyle="1" w:styleId="WW8Num25z0">
    <w:name w:val="WW8Num25z0"/>
    <w:rsid w:val="00D10BEC"/>
    <w:rPr>
      <w:rFonts w:hint="default"/>
      <w:b/>
    </w:rPr>
  </w:style>
  <w:style w:type="character" w:customStyle="1" w:styleId="WW8Num25z1">
    <w:name w:val="WW8Num25z1"/>
    <w:rsid w:val="00D10BEC"/>
  </w:style>
  <w:style w:type="character" w:customStyle="1" w:styleId="WW8Num25z2">
    <w:name w:val="WW8Num25z2"/>
    <w:rsid w:val="00D10BEC"/>
  </w:style>
  <w:style w:type="character" w:customStyle="1" w:styleId="WW8Num25z3">
    <w:name w:val="WW8Num25z3"/>
    <w:rsid w:val="00D10BEC"/>
  </w:style>
  <w:style w:type="character" w:customStyle="1" w:styleId="WW8Num25z4">
    <w:name w:val="WW8Num25z4"/>
    <w:rsid w:val="00D10BEC"/>
  </w:style>
  <w:style w:type="character" w:customStyle="1" w:styleId="WW8Num25z5">
    <w:name w:val="WW8Num25z5"/>
    <w:rsid w:val="00D10BEC"/>
  </w:style>
  <w:style w:type="character" w:customStyle="1" w:styleId="WW8Num25z6">
    <w:name w:val="WW8Num25z6"/>
    <w:rsid w:val="00D10BEC"/>
  </w:style>
  <w:style w:type="character" w:customStyle="1" w:styleId="WW8Num25z7">
    <w:name w:val="WW8Num25z7"/>
    <w:rsid w:val="00D10BEC"/>
  </w:style>
  <w:style w:type="character" w:customStyle="1" w:styleId="WW8Num25z8">
    <w:name w:val="WW8Num25z8"/>
    <w:rsid w:val="00D10BEC"/>
  </w:style>
  <w:style w:type="character" w:customStyle="1" w:styleId="WW8Num26z0">
    <w:name w:val="WW8Num26z0"/>
    <w:rsid w:val="00D10BEC"/>
    <w:rPr>
      <w:rFonts w:cs="Times New Roman" w:hint="default"/>
    </w:rPr>
  </w:style>
  <w:style w:type="character" w:customStyle="1" w:styleId="WW8Num26z1">
    <w:name w:val="WW8Num26z1"/>
    <w:rsid w:val="00D10BEC"/>
    <w:rPr>
      <w:rFonts w:cs="Times New Roman"/>
    </w:rPr>
  </w:style>
  <w:style w:type="character" w:customStyle="1" w:styleId="WW8Num27z0">
    <w:name w:val="WW8Num27z0"/>
    <w:rsid w:val="00D10BEC"/>
    <w:rPr>
      <w:rFonts w:ascii="Times New Roman" w:eastAsia="Times New Roman" w:hAnsi="Times New Roman" w:cs="Times New Roman" w:hint="default"/>
    </w:rPr>
  </w:style>
  <w:style w:type="character" w:customStyle="1" w:styleId="WW8Num27z1">
    <w:name w:val="WW8Num27z1"/>
    <w:rsid w:val="00D10BEC"/>
    <w:rPr>
      <w:rFonts w:ascii="Courier New" w:hAnsi="Courier New" w:cs="Courier New" w:hint="default"/>
    </w:rPr>
  </w:style>
  <w:style w:type="character" w:customStyle="1" w:styleId="WW8Num27z2">
    <w:name w:val="WW8Num27z2"/>
    <w:rsid w:val="00D10BEC"/>
    <w:rPr>
      <w:rFonts w:ascii="Wingdings" w:hAnsi="Wingdings" w:cs="Wingdings" w:hint="default"/>
    </w:rPr>
  </w:style>
  <w:style w:type="character" w:customStyle="1" w:styleId="WW8Num27z3">
    <w:name w:val="WW8Num27z3"/>
    <w:rsid w:val="00D10BEC"/>
    <w:rPr>
      <w:rFonts w:ascii="Symbol" w:hAnsi="Symbol" w:cs="Symbol" w:hint="default"/>
    </w:rPr>
  </w:style>
  <w:style w:type="character" w:customStyle="1" w:styleId="WW8Num28z0">
    <w:name w:val="WW8Num28z0"/>
    <w:rsid w:val="00D10BEC"/>
    <w:rPr>
      <w:rFonts w:cs="Times New Roman" w:hint="default"/>
    </w:rPr>
  </w:style>
  <w:style w:type="character" w:customStyle="1" w:styleId="WW8Num28z1">
    <w:name w:val="WW8Num28z1"/>
    <w:rsid w:val="00D10BEC"/>
    <w:rPr>
      <w:rFonts w:cs="Times New Roman"/>
    </w:rPr>
  </w:style>
  <w:style w:type="character" w:customStyle="1" w:styleId="WW8Num29z0">
    <w:name w:val="WW8Num29z0"/>
    <w:rsid w:val="00D10BEC"/>
    <w:rPr>
      <w:rFonts w:cs="Times New Roman"/>
    </w:rPr>
  </w:style>
  <w:style w:type="character" w:customStyle="1" w:styleId="WW8Num30z0">
    <w:name w:val="WW8Num30z0"/>
    <w:rsid w:val="00D10BEC"/>
    <w:rPr>
      <w:rFonts w:cs="Times New Roman" w:hint="default"/>
    </w:rPr>
  </w:style>
  <w:style w:type="character" w:customStyle="1" w:styleId="WW8Num30z1">
    <w:name w:val="WW8Num30z1"/>
    <w:rsid w:val="00D10BEC"/>
    <w:rPr>
      <w:rFonts w:cs="Times New Roman"/>
    </w:rPr>
  </w:style>
  <w:style w:type="character" w:customStyle="1" w:styleId="WW8Num31z0">
    <w:name w:val="WW8Num31z0"/>
    <w:rsid w:val="00D10BEC"/>
    <w:rPr>
      <w:rFonts w:cs="Times New Roman" w:hint="default"/>
    </w:rPr>
  </w:style>
  <w:style w:type="character" w:customStyle="1" w:styleId="WW8Num31z1">
    <w:name w:val="WW8Num31z1"/>
    <w:rsid w:val="00D10BEC"/>
    <w:rPr>
      <w:rFonts w:cs="Times New Roman"/>
    </w:rPr>
  </w:style>
  <w:style w:type="character" w:customStyle="1" w:styleId="WW8Num32z0">
    <w:name w:val="WW8Num32z0"/>
    <w:rsid w:val="00D10BEC"/>
    <w:rPr>
      <w:rFonts w:cs="Times New Roman"/>
    </w:rPr>
  </w:style>
  <w:style w:type="character" w:customStyle="1" w:styleId="WW8Num33z0">
    <w:name w:val="WW8Num33z0"/>
    <w:rsid w:val="00D10BEC"/>
    <w:rPr>
      <w:rFonts w:cs="Times New Roman" w:hint="default"/>
    </w:rPr>
  </w:style>
  <w:style w:type="character" w:customStyle="1" w:styleId="WW8Num33z1">
    <w:name w:val="WW8Num33z1"/>
    <w:rsid w:val="00D10BEC"/>
    <w:rPr>
      <w:rFonts w:cs="Times New Roman"/>
    </w:rPr>
  </w:style>
  <w:style w:type="character" w:customStyle="1" w:styleId="WW8Num34z0">
    <w:name w:val="WW8Num34z0"/>
    <w:rsid w:val="00D10BEC"/>
    <w:rPr>
      <w:rFonts w:ascii="Times New Roman" w:hAnsi="Times New Roman" w:cs="Times New Roman" w:hint="default"/>
    </w:rPr>
  </w:style>
  <w:style w:type="character" w:customStyle="1" w:styleId="WW8Num34z1">
    <w:name w:val="WW8Num34z1"/>
    <w:rsid w:val="00D10BEC"/>
    <w:rPr>
      <w:rFonts w:ascii="Courier New" w:hAnsi="Courier New" w:cs="Courier New" w:hint="default"/>
    </w:rPr>
  </w:style>
  <w:style w:type="character" w:customStyle="1" w:styleId="WW8Num34z2">
    <w:name w:val="WW8Num34z2"/>
    <w:rsid w:val="00D10BEC"/>
    <w:rPr>
      <w:rFonts w:ascii="Wingdings" w:hAnsi="Wingdings" w:cs="Wingdings" w:hint="default"/>
    </w:rPr>
  </w:style>
  <w:style w:type="character" w:customStyle="1" w:styleId="WW8Num34z3">
    <w:name w:val="WW8Num34z3"/>
    <w:rsid w:val="00D10BEC"/>
    <w:rPr>
      <w:rFonts w:ascii="Symbol" w:hAnsi="Symbol" w:cs="Symbol" w:hint="default"/>
    </w:rPr>
  </w:style>
  <w:style w:type="character" w:customStyle="1" w:styleId="WW8Num35z0">
    <w:name w:val="WW8Num35z0"/>
    <w:rsid w:val="00D10BEC"/>
    <w:rPr>
      <w:rFonts w:ascii="Times New Roman" w:hAnsi="Times New Roman" w:cs="Times New Roman" w:hint="default"/>
      <w:sz w:val="22"/>
    </w:rPr>
  </w:style>
  <w:style w:type="character" w:customStyle="1" w:styleId="WW8Num35z1">
    <w:name w:val="WW8Num35z1"/>
    <w:rsid w:val="00D10BEC"/>
    <w:rPr>
      <w:rFonts w:ascii="Courier New" w:hAnsi="Courier New" w:cs="Courier New" w:hint="default"/>
    </w:rPr>
  </w:style>
  <w:style w:type="character" w:customStyle="1" w:styleId="WW8Num35z2">
    <w:name w:val="WW8Num35z2"/>
    <w:rsid w:val="00D10BEC"/>
    <w:rPr>
      <w:rFonts w:ascii="Wingdings" w:hAnsi="Wingdings" w:cs="Wingdings" w:hint="default"/>
    </w:rPr>
  </w:style>
  <w:style w:type="character" w:customStyle="1" w:styleId="WW8Num35z3">
    <w:name w:val="WW8Num35z3"/>
    <w:rsid w:val="00D10BEC"/>
    <w:rPr>
      <w:rFonts w:ascii="Symbol" w:hAnsi="Symbol" w:cs="Symbol" w:hint="default"/>
    </w:rPr>
  </w:style>
  <w:style w:type="character" w:customStyle="1" w:styleId="WW8Num36z0">
    <w:name w:val="WW8Num36z0"/>
    <w:rsid w:val="00D10BEC"/>
    <w:rPr>
      <w:rFonts w:hint="default"/>
      <w:b/>
    </w:rPr>
  </w:style>
  <w:style w:type="character" w:customStyle="1" w:styleId="WW8Num36z1">
    <w:name w:val="WW8Num36z1"/>
    <w:rsid w:val="00D10BEC"/>
  </w:style>
  <w:style w:type="character" w:customStyle="1" w:styleId="WW8Num36z2">
    <w:name w:val="WW8Num36z2"/>
    <w:rsid w:val="00D10BEC"/>
  </w:style>
  <w:style w:type="character" w:customStyle="1" w:styleId="WW8Num36z3">
    <w:name w:val="WW8Num36z3"/>
    <w:rsid w:val="00D10BEC"/>
  </w:style>
  <w:style w:type="character" w:customStyle="1" w:styleId="WW8Num36z4">
    <w:name w:val="WW8Num36z4"/>
    <w:rsid w:val="00D10BEC"/>
  </w:style>
  <w:style w:type="character" w:customStyle="1" w:styleId="WW8Num36z5">
    <w:name w:val="WW8Num36z5"/>
    <w:rsid w:val="00D10BEC"/>
  </w:style>
  <w:style w:type="character" w:customStyle="1" w:styleId="WW8Num36z6">
    <w:name w:val="WW8Num36z6"/>
    <w:rsid w:val="00D10BEC"/>
  </w:style>
  <w:style w:type="character" w:customStyle="1" w:styleId="WW8Num36z7">
    <w:name w:val="WW8Num36z7"/>
    <w:rsid w:val="00D10BEC"/>
  </w:style>
  <w:style w:type="character" w:customStyle="1" w:styleId="WW8Num36z8">
    <w:name w:val="WW8Num36z8"/>
    <w:rsid w:val="00D10BEC"/>
  </w:style>
  <w:style w:type="character" w:customStyle="1" w:styleId="WW8Num37z0">
    <w:name w:val="WW8Num37z0"/>
    <w:rsid w:val="00D10BEC"/>
    <w:rPr>
      <w:rFonts w:cs="Times New Roman" w:hint="default"/>
    </w:rPr>
  </w:style>
  <w:style w:type="character" w:customStyle="1" w:styleId="WW8Num38z0">
    <w:name w:val="WW8Num38z0"/>
    <w:rsid w:val="00D10BEC"/>
    <w:rPr>
      <w:rFonts w:cs="Times New Roman"/>
    </w:rPr>
  </w:style>
  <w:style w:type="character" w:customStyle="1" w:styleId="WW8Num39z0">
    <w:name w:val="WW8Num39z0"/>
    <w:rsid w:val="00D10BEC"/>
    <w:rPr>
      <w:rFonts w:hint="default"/>
    </w:rPr>
  </w:style>
  <w:style w:type="character" w:customStyle="1" w:styleId="WW8Num40z0">
    <w:name w:val="WW8Num40z0"/>
    <w:rsid w:val="00D10BEC"/>
    <w:rPr>
      <w:rFonts w:cs="Times New Roman" w:hint="default"/>
    </w:rPr>
  </w:style>
  <w:style w:type="character" w:customStyle="1" w:styleId="WW8Num40z1">
    <w:name w:val="WW8Num40z1"/>
    <w:rsid w:val="00D10BEC"/>
    <w:rPr>
      <w:rFonts w:cs="Times New Roman"/>
    </w:rPr>
  </w:style>
  <w:style w:type="character" w:customStyle="1" w:styleId="WW8Num41z0">
    <w:name w:val="WW8Num41z0"/>
    <w:rsid w:val="00D10BEC"/>
    <w:rPr>
      <w:rFonts w:cs="Times New Roman"/>
    </w:rPr>
  </w:style>
  <w:style w:type="character" w:customStyle="1" w:styleId="WW8Num42z0">
    <w:name w:val="WW8Num42z0"/>
    <w:rsid w:val="00D10BEC"/>
    <w:rPr>
      <w:rFonts w:cs="Times New Roman" w:hint="default"/>
    </w:rPr>
  </w:style>
  <w:style w:type="character" w:customStyle="1" w:styleId="WW8Num42z2">
    <w:name w:val="WW8Num42z2"/>
    <w:rsid w:val="00D10BEC"/>
    <w:rPr>
      <w:rFonts w:cs="Times New Roman"/>
      <w:sz w:val="26"/>
    </w:rPr>
  </w:style>
  <w:style w:type="character" w:customStyle="1" w:styleId="WW8Num43z0">
    <w:name w:val="WW8Num43z0"/>
    <w:rsid w:val="00D10BEC"/>
    <w:rPr>
      <w:rFonts w:hint="default"/>
      <w:b/>
    </w:rPr>
  </w:style>
  <w:style w:type="character" w:customStyle="1" w:styleId="WW8Num43z1">
    <w:name w:val="WW8Num43z1"/>
    <w:rsid w:val="00D10BEC"/>
  </w:style>
  <w:style w:type="character" w:customStyle="1" w:styleId="WW8Num43z2">
    <w:name w:val="WW8Num43z2"/>
    <w:rsid w:val="00D10BEC"/>
  </w:style>
  <w:style w:type="character" w:customStyle="1" w:styleId="WW8Num43z3">
    <w:name w:val="WW8Num43z3"/>
    <w:rsid w:val="00D10BEC"/>
  </w:style>
  <w:style w:type="character" w:customStyle="1" w:styleId="WW8Num43z4">
    <w:name w:val="WW8Num43z4"/>
    <w:rsid w:val="00D10BEC"/>
  </w:style>
  <w:style w:type="character" w:customStyle="1" w:styleId="WW8Num43z5">
    <w:name w:val="WW8Num43z5"/>
    <w:rsid w:val="00D10BEC"/>
  </w:style>
  <w:style w:type="character" w:customStyle="1" w:styleId="WW8Num43z6">
    <w:name w:val="WW8Num43z6"/>
    <w:rsid w:val="00D10BEC"/>
  </w:style>
  <w:style w:type="character" w:customStyle="1" w:styleId="WW8Num43z7">
    <w:name w:val="WW8Num43z7"/>
    <w:rsid w:val="00D10BEC"/>
  </w:style>
  <w:style w:type="character" w:customStyle="1" w:styleId="WW8Num43z8">
    <w:name w:val="WW8Num43z8"/>
    <w:rsid w:val="00D10BEC"/>
  </w:style>
  <w:style w:type="character" w:customStyle="1" w:styleId="WW8Num44z0">
    <w:name w:val="WW8Num44z0"/>
    <w:rsid w:val="00D10BEC"/>
    <w:rPr>
      <w:rFonts w:hint="default"/>
      <w:b w:val="0"/>
    </w:rPr>
  </w:style>
  <w:style w:type="character" w:customStyle="1" w:styleId="WW8Num44z1">
    <w:name w:val="WW8Num44z1"/>
    <w:rsid w:val="00D10BEC"/>
  </w:style>
  <w:style w:type="character" w:customStyle="1" w:styleId="WW8Num44z2">
    <w:name w:val="WW8Num44z2"/>
    <w:rsid w:val="00D10BEC"/>
  </w:style>
  <w:style w:type="character" w:customStyle="1" w:styleId="WW8Num44z3">
    <w:name w:val="WW8Num44z3"/>
    <w:rsid w:val="00D10BEC"/>
  </w:style>
  <w:style w:type="character" w:customStyle="1" w:styleId="WW8Num44z4">
    <w:name w:val="WW8Num44z4"/>
    <w:rsid w:val="00D10BEC"/>
  </w:style>
  <w:style w:type="character" w:customStyle="1" w:styleId="WW8Num44z5">
    <w:name w:val="WW8Num44z5"/>
    <w:rsid w:val="00D10BEC"/>
  </w:style>
  <w:style w:type="character" w:customStyle="1" w:styleId="WW8Num44z6">
    <w:name w:val="WW8Num44z6"/>
    <w:rsid w:val="00D10BEC"/>
  </w:style>
  <w:style w:type="character" w:customStyle="1" w:styleId="WW8Num44z7">
    <w:name w:val="WW8Num44z7"/>
    <w:rsid w:val="00D10BEC"/>
  </w:style>
  <w:style w:type="character" w:customStyle="1" w:styleId="WW8Num44z8">
    <w:name w:val="WW8Num44z8"/>
    <w:rsid w:val="00D10BEC"/>
  </w:style>
  <w:style w:type="character" w:customStyle="1" w:styleId="WW8Num45z0">
    <w:name w:val="WW8Num45z0"/>
    <w:rsid w:val="00D10BEC"/>
    <w:rPr>
      <w:rFonts w:cs="Times New Roman" w:hint="default"/>
    </w:rPr>
  </w:style>
  <w:style w:type="character" w:customStyle="1" w:styleId="WW8Num45z1">
    <w:name w:val="WW8Num45z1"/>
    <w:rsid w:val="00D10BEC"/>
    <w:rPr>
      <w:rFonts w:cs="Times New Roman"/>
    </w:rPr>
  </w:style>
  <w:style w:type="character" w:customStyle="1" w:styleId="WW8Num46z0">
    <w:name w:val="WW8Num46z0"/>
    <w:rsid w:val="00D10BEC"/>
    <w:rPr>
      <w:rFonts w:cs="Times New Roman" w:hint="default"/>
    </w:rPr>
  </w:style>
  <w:style w:type="character" w:customStyle="1" w:styleId="WW8Num46z1">
    <w:name w:val="WW8Num46z1"/>
    <w:rsid w:val="00D10BEC"/>
    <w:rPr>
      <w:rFonts w:cs="Times New Roman"/>
    </w:rPr>
  </w:style>
  <w:style w:type="character" w:customStyle="1" w:styleId="WW8Num47z0">
    <w:name w:val="WW8Num47z0"/>
    <w:rsid w:val="00D10BEC"/>
    <w:rPr>
      <w:rFonts w:hint="default"/>
      <w:b/>
    </w:rPr>
  </w:style>
  <w:style w:type="character" w:customStyle="1" w:styleId="WW8Num47z1">
    <w:name w:val="WW8Num47z1"/>
    <w:rsid w:val="00D10BEC"/>
  </w:style>
  <w:style w:type="character" w:customStyle="1" w:styleId="WW8Num47z2">
    <w:name w:val="WW8Num47z2"/>
    <w:rsid w:val="00D10BEC"/>
  </w:style>
  <w:style w:type="character" w:customStyle="1" w:styleId="WW8Num47z3">
    <w:name w:val="WW8Num47z3"/>
    <w:rsid w:val="00D10BEC"/>
  </w:style>
  <w:style w:type="character" w:customStyle="1" w:styleId="WW8Num47z4">
    <w:name w:val="WW8Num47z4"/>
    <w:rsid w:val="00D10BEC"/>
  </w:style>
  <w:style w:type="character" w:customStyle="1" w:styleId="WW8Num47z5">
    <w:name w:val="WW8Num47z5"/>
    <w:rsid w:val="00D10BEC"/>
  </w:style>
  <w:style w:type="character" w:customStyle="1" w:styleId="WW8Num47z6">
    <w:name w:val="WW8Num47z6"/>
    <w:rsid w:val="00D10BEC"/>
  </w:style>
  <w:style w:type="character" w:customStyle="1" w:styleId="WW8Num47z7">
    <w:name w:val="WW8Num47z7"/>
    <w:rsid w:val="00D10BEC"/>
  </w:style>
  <w:style w:type="character" w:customStyle="1" w:styleId="WW8Num47z8">
    <w:name w:val="WW8Num47z8"/>
    <w:rsid w:val="00D10BEC"/>
  </w:style>
  <w:style w:type="character" w:customStyle="1" w:styleId="WW8Num48z0">
    <w:name w:val="WW8Num48z0"/>
    <w:rsid w:val="00D10BEC"/>
    <w:rPr>
      <w:rFonts w:hint="default"/>
    </w:rPr>
  </w:style>
  <w:style w:type="character" w:customStyle="1" w:styleId="WW8Num48z1">
    <w:name w:val="WW8Num48z1"/>
    <w:rsid w:val="00D10BEC"/>
  </w:style>
  <w:style w:type="character" w:customStyle="1" w:styleId="WW8Num48z2">
    <w:name w:val="WW8Num48z2"/>
    <w:rsid w:val="00D10BEC"/>
  </w:style>
  <w:style w:type="character" w:customStyle="1" w:styleId="WW8Num48z3">
    <w:name w:val="WW8Num48z3"/>
    <w:rsid w:val="00D10BEC"/>
  </w:style>
  <w:style w:type="character" w:customStyle="1" w:styleId="WW8Num48z4">
    <w:name w:val="WW8Num48z4"/>
    <w:rsid w:val="00D10BEC"/>
  </w:style>
  <w:style w:type="character" w:customStyle="1" w:styleId="WW8Num48z5">
    <w:name w:val="WW8Num48z5"/>
    <w:rsid w:val="00D10BEC"/>
  </w:style>
  <w:style w:type="character" w:customStyle="1" w:styleId="WW8Num48z6">
    <w:name w:val="WW8Num48z6"/>
    <w:rsid w:val="00D10BEC"/>
  </w:style>
  <w:style w:type="character" w:customStyle="1" w:styleId="WW8Num48z7">
    <w:name w:val="WW8Num48z7"/>
    <w:rsid w:val="00D10BEC"/>
  </w:style>
  <w:style w:type="character" w:customStyle="1" w:styleId="WW8Num48z8">
    <w:name w:val="WW8Num48z8"/>
    <w:rsid w:val="00D10BEC"/>
  </w:style>
  <w:style w:type="character" w:customStyle="1" w:styleId="WW8Num49z0">
    <w:name w:val="WW8Num49z0"/>
    <w:rsid w:val="00D10BEC"/>
    <w:rPr>
      <w:rFonts w:cs="Times New Roman" w:hint="default"/>
    </w:rPr>
  </w:style>
  <w:style w:type="character" w:customStyle="1" w:styleId="WW8Num49z1">
    <w:name w:val="WW8Num49z1"/>
    <w:rsid w:val="00D10BEC"/>
    <w:rPr>
      <w:rFonts w:cs="Times New Roman"/>
    </w:rPr>
  </w:style>
  <w:style w:type="character" w:customStyle="1" w:styleId="WW8Num50z0">
    <w:name w:val="WW8Num50z0"/>
    <w:rsid w:val="00D10BEC"/>
    <w:rPr>
      <w:rFonts w:ascii="Symbol" w:hAnsi="Symbol" w:cs="Symbol" w:hint="default"/>
    </w:rPr>
  </w:style>
  <w:style w:type="character" w:customStyle="1" w:styleId="WW8Num51z0">
    <w:name w:val="WW8Num51z0"/>
    <w:rsid w:val="00D10BEC"/>
    <w:rPr>
      <w:rFonts w:hint="default"/>
      <w:b/>
    </w:rPr>
  </w:style>
  <w:style w:type="character" w:customStyle="1" w:styleId="WW8Num51z1">
    <w:name w:val="WW8Num51z1"/>
    <w:rsid w:val="00D10BEC"/>
  </w:style>
  <w:style w:type="character" w:customStyle="1" w:styleId="WW8Num51z2">
    <w:name w:val="WW8Num51z2"/>
    <w:rsid w:val="00D10BEC"/>
  </w:style>
  <w:style w:type="character" w:customStyle="1" w:styleId="WW8Num51z3">
    <w:name w:val="WW8Num51z3"/>
    <w:rsid w:val="00D10BEC"/>
  </w:style>
  <w:style w:type="character" w:customStyle="1" w:styleId="WW8Num51z4">
    <w:name w:val="WW8Num51z4"/>
    <w:rsid w:val="00D10BEC"/>
  </w:style>
  <w:style w:type="character" w:customStyle="1" w:styleId="WW8Num51z5">
    <w:name w:val="WW8Num51z5"/>
    <w:rsid w:val="00D10BEC"/>
  </w:style>
  <w:style w:type="character" w:customStyle="1" w:styleId="WW8Num51z6">
    <w:name w:val="WW8Num51z6"/>
    <w:rsid w:val="00D10BEC"/>
  </w:style>
  <w:style w:type="character" w:customStyle="1" w:styleId="WW8Num51z7">
    <w:name w:val="WW8Num51z7"/>
    <w:rsid w:val="00D10BEC"/>
  </w:style>
  <w:style w:type="character" w:customStyle="1" w:styleId="WW8Num51z8">
    <w:name w:val="WW8Num51z8"/>
    <w:rsid w:val="00D10BEC"/>
  </w:style>
  <w:style w:type="character" w:customStyle="1" w:styleId="WW8Num52z0">
    <w:name w:val="WW8Num52z0"/>
    <w:rsid w:val="00D10BEC"/>
    <w:rPr>
      <w:rFonts w:ascii="Times New Roman CYR" w:hAnsi="Times New Roman CYR" w:cs="Times New Roman CYR" w:hint="default"/>
    </w:rPr>
  </w:style>
  <w:style w:type="character" w:customStyle="1" w:styleId="WW8Num52z1">
    <w:name w:val="WW8Num52z1"/>
    <w:rsid w:val="00D10BEC"/>
    <w:rPr>
      <w:rFonts w:cs="Times New Roman"/>
    </w:rPr>
  </w:style>
  <w:style w:type="character" w:customStyle="1" w:styleId="WW8Num53z0">
    <w:name w:val="WW8Num53z0"/>
    <w:rsid w:val="00D10BEC"/>
    <w:rPr>
      <w:rFonts w:cs="Times New Roman" w:hint="default"/>
    </w:rPr>
  </w:style>
  <w:style w:type="character" w:customStyle="1" w:styleId="WW8Num53z1">
    <w:name w:val="WW8Num53z1"/>
    <w:rsid w:val="00D10BEC"/>
    <w:rPr>
      <w:rFonts w:cs="Times New Roman"/>
    </w:rPr>
  </w:style>
  <w:style w:type="character" w:customStyle="1" w:styleId="33">
    <w:name w:val="Основной шрифт абзаца3"/>
    <w:rsid w:val="00D10BEC"/>
  </w:style>
  <w:style w:type="character" w:customStyle="1" w:styleId="23">
    <w:name w:val="Основной текст 2 Знак"/>
    <w:rsid w:val="00D10BEC"/>
    <w:rPr>
      <w:rFonts w:ascii="Times New Roman" w:hAnsi="Times New Roman" w:cs="Times New Roman"/>
      <w:sz w:val="20"/>
      <w:szCs w:val="20"/>
    </w:rPr>
  </w:style>
  <w:style w:type="character" w:customStyle="1" w:styleId="HeaderChar">
    <w:name w:val="Header Char"/>
    <w:basedOn w:val="33"/>
    <w:rsid w:val="00D10BEC"/>
  </w:style>
  <w:style w:type="character" w:customStyle="1" w:styleId="af0">
    <w:name w:val="Верхний колонтитул Знак"/>
    <w:rsid w:val="00D10BEC"/>
    <w:rPr>
      <w:rFonts w:ascii="Times New Roman" w:hAnsi="Times New Roman" w:cs="Times New Roman"/>
      <w:sz w:val="20"/>
      <w:szCs w:val="20"/>
    </w:rPr>
  </w:style>
  <w:style w:type="character" w:styleId="af1">
    <w:name w:val="page number"/>
    <w:rsid w:val="00D10BEC"/>
    <w:rPr>
      <w:rFonts w:cs="Times New Roman"/>
    </w:rPr>
  </w:style>
  <w:style w:type="character" w:styleId="af2">
    <w:name w:val="Hyperlink"/>
    <w:rsid w:val="00D10BEC"/>
    <w:rPr>
      <w:rFonts w:cs="Times New Roman"/>
      <w:color w:val="0000FF"/>
      <w:u w:val="single"/>
    </w:rPr>
  </w:style>
  <w:style w:type="character" w:customStyle="1" w:styleId="FooterChar">
    <w:name w:val="Footer Char"/>
    <w:rsid w:val="00D10BEC"/>
    <w:rPr>
      <w:sz w:val="20"/>
      <w:lang w:val="en-US" w:bidi="ar-SA"/>
    </w:rPr>
  </w:style>
  <w:style w:type="character" w:customStyle="1" w:styleId="af3">
    <w:name w:val="Нижний колонтитул Знак"/>
    <w:rsid w:val="00D10BEC"/>
    <w:rPr>
      <w:rFonts w:ascii="Times New Roman" w:hAnsi="Times New Roman" w:cs="Times New Roman"/>
      <w:sz w:val="20"/>
      <w:szCs w:val="20"/>
    </w:rPr>
  </w:style>
  <w:style w:type="character" w:customStyle="1" w:styleId="ConsNormal">
    <w:name w:val="ConsNormal Знак"/>
    <w:rsid w:val="00D10BEC"/>
    <w:rPr>
      <w:rFonts w:ascii="Arial" w:hAnsi="Arial" w:cs="Arial"/>
      <w:lang w:val="ru-RU" w:bidi="ar-SA"/>
    </w:rPr>
  </w:style>
  <w:style w:type="character" w:styleId="af4">
    <w:name w:val="FollowedHyperlink"/>
    <w:rsid w:val="00D10BEC"/>
    <w:rPr>
      <w:rFonts w:cs="Times New Roman"/>
      <w:color w:val="800080"/>
      <w:u w:val="single"/>
    </w:rPr>
  </w:style>
  <w:style w:type="character" w:customStyle="1" w:styleId="24">
    <w:name w:val="Основной текст с отступом 2 Знак"/>
    <w:rsid w:val="00D10BEC"/>
    <w:rPr>
      <w:rFonts w:ascii="Times New Roman" w:hAnsi="Times New Roman" w:cs="Times New Roman"/>
      <w:sz w:val="20"/>
      <w:szCs w:val="20"/>
    </w:rPr>
  </w:style>
  <w:style w:type="character" w:customStyle="1" w:styleId="34">
    <w:name w:val="Основной текст с отступом 3 Знак"/>
    <w:rsid w:val="00D10BEC"/>
    <w:rPr>
      <w:rFonts w:ascii="Times New Roman" w:hAnsi="Times New Roman" w:cs="Times New Roman"/>
      <w:sz w:val="16"/>
      <w:szCs w:val="16"/>
    </w:rPr>
  </w:style>
  <w:style w:type="character" w:customStyle="1" w:styleId="ConsPlusNormal">
    <w:name w:val="ConsPlusNormal Знак"/>
    <w:rsid w:val="00D10BEC"/>
    <w:rPr>
      <w:rFonts w:ascii="Arial" w:hAnsi="Arial" w:cs="Arial"/>
      <w:lang w:val="ru-RU" w:bidi="ar-SA"/>
    </w:rPr>
  </w:style>
  <w:style w:type="character" w:customStyle="1" w:styleId="af5">
    <w:name w:val="Основной Знак"/>
    <w:rsid w:val="00D10BEC"/>
    <w:rPr>
      <w:rFonts w:ascii="Times New Roman" w:hAnsi="Times New Roman" w:cs="Times New Roman"/>
      <w:sz w:val="28"/>
    </w:rPr>
  </w:style>
  <w:style w:type="character" w:customStyle="1" w:styleId="af6">
    <w:name w:val="Текст документа Знак"/>
    <w:rsid w:val="00D10BEC"/>
    <w:rPr>
      <w:sz w:val="28"/>
    </w:rPr>
  </w:style>
  <w:style w:type="character" w:customStyle="1" w:styleId="c">
    <w:name w:val="Текcт_документа Знак"/>
    <w:rsid w:val="00D10BEC"/>
    <w:rPr>
      <w:sz w:val="28"/>
    </w:rPr>
  </w:style>
  <w:style w:type="character" w:customStyle="1" w:styleId="14">
    <w:name w:val="Обычный 1 Знак"/>
    <w:rsid w:val="00D10BEC"/>
    <w:rPr>
      <w:sz w:val="24"/>
    </w:rPr>
  </w:style>
  <w:style w:type="character" w:customStyle="1" w:styleId="WW8Num4z1">
    <w:name w:val="WW8Num4z1"/>
    <w:rsid w:val="00D10BEC"/>
    <w:rPr>
      <w:rFonts w:ascii="OpenSymbol" w:hAnsi="OpenSymbol" w:cs="OpenSymbol"/>
    </w:rPr>
  </w:style>
  <w:style w:type="character" w:customStyle="1" w:styleId="WW8Num8z3">
    <w:name w:val="WW8Num8z3"/>
    <w:rsid w:val="00D10BEC"/>
    <w:rPr>
      <w:rFonts w:ascii="Symbol" w:hAnsi="Symbol" w:cs="Symbol"/>
    </w:rPr>
  </w:style>
  <w:style w:type="character" w:customStyle="1" w:styleId="WW8Num18z1">
    <w:name w:val="WW8Num18z1"/>
    <w:rsid w:val="00D10BEC"/>
    <w:rPr>
      <w:rFonts w:ascii="Courier New" w:hAnsi="Courier New" w:cs="Courier New"/>
      <w:sz w:val="20"/>
    </w:rPr>
  </w:style>
  <w:style w:type="character" w:customStyle="1" w:styleId="WW8Num18z2">
    <w:name w:val="WW8Num18z2"/>
    <w:rsid w:val="00D10BEC"/>
    <w:rPr>
      <w:rFonts w:ascii="Wingdings" w:hAnsi="Wingdings" w:cs="Wingdings"/>
      <w:sz w:val="20"/>
    </w:rPr>
  </w:style>
  <w:style w:type="character" w:customStyle="1" w:styleId="WW8Num19z1">
    <w:name w:val="WW8Num19z1"/>
    <w:rsid w:val="00D10BEC"/>
    <w:rPr>
      <w:rFonts w:ascii="Courier New" w:hAnsi="Courier New" w:cs="Courier New"/>
      <w:sz w:val="20"/>
    </w:rPr>
  </w:style>
  <w:style w:type="character" w:customStyle="1" w:styleId="WW8Num19z2">
    <w:name w:val="WW8Num19z2"/>
    <w:rsid w:val="00D10BEC"/>
    <w:rPr>
      <w:rFonts w:ascii="Wingdings" w:hAnsi="Wingdings" w:cs="Wingdings"/>
      <w:sz w:val="20"/>
    </w:rPr>
  </w:style>
  <w:style w:type="character" w:customStyle="1" w:styleId="WW8Num21z1">
    <w:name w:val="WW8Num21z1"/>
    <w:rsid w:val="00D10BEC"/>
    <w:rPr>
      <w:rFonts w:ascii="Courier New" w:hAnsi="Courier New" w:cs="Courier New"/>
      <w:sz w:val="20"/>
    </w:rPr>
  </w:style>
  <w:style w:type="character" w:customStyle="1" w:styleId="WW8Num21z2">
    <w:name w:val="WW8Num21z2"/>
    <w:rsid w:val="00D10BEC"/>
    <w:rPr>
      <w:rFonts w:ascii="Wingdings" w:hAnsi="Wingdings" w:cs="Wingdings"/>
      <w:sz w:val="20"/>
    </w:rPr>
  </w:style>
  <w:style w:type="character" w:customStyle="1" w:styleId="WW8Num26z2">
    <w:name w:val="WW8Num26z2"/>
    <w:rsid w:val="00D10BEC"/>
    <w:rPr>
      <w:rFonts w:ascii="Wingdings" w:hAnsi="Wingdings" w:cs="Wingdings"/>
    </w:rPr>
  </w:style>
  <w:style w:type="character" w:customStyle="1" w:styleId="WW8Num28z2">
    <w:name w:val="WW8Num28z2"/>
    <w:rsid w:val="00D10BEC"/>
    <w:rPr>
      <w:rFonts w:ascii="Wingdings" w:hAnsi="Wingdings" w:cs="Wingdings"/>
      <w:sz w:val="20"/>
    </w:rPr>
  </w:style>
  <w:style w:type="character" w:customStyle="1" w:styleId="WW8Num31z2">
    <w:name w:val="WW8Num31z2"/>
    <w:rsid w:val="00D10BEC"/>
    <w:rPr>
      <w:rFonts w:ascii="Wingdings" w:hAnsi="Wingdings" w:cs="Wingdings"/>
      <w:sz w:val="20"/>
    </w:rPr>
  </w:style>
  <w:style w:type="character" w:customStyle="1" w:styleId="WW8Num33z2">
    <w:name w:val="WW8Num33z2"/>
    <w:rsid w:val="00D10BEC"/>
    <w:rPr>
      <w:rFonts w:ascii="Wingdings" w:hAnsi="Wingdings" w:cs="Wingdings"/>
      <w:sz w:val="20"/>
    </w:rPr>
  </w:style>
  <w:style w:type="character" w:customStyle="1" w:styleId="15">
    <w:name w:val="Основной шрифт абзаца1"/>
    <w:rsid w:val="00D10BEC"/>
  </w:style>
  <w:style w:type="character" w:customStyle="1" w:styleId="af7">
    <w:name w:val="Текст Знак"/>
    <w:rsid w:val="00D10BEC"/>
    <w:rPr>
      <w:rFonts w:ascii="Courier New" w:hAnsi="Courier New" w:cs="Courier New"/>
      <w:lang w:val="ru-RU" w:bidi="ar-SA"/>
    </w:rPr>
  </w:style>
  <w:style w:type="character" w:customStyle="1" w:styleId="af8">
    <w:name w:val="Название Знак"/>
    <w:rsid w:val="00D10BEC"/>
    <w:rPr>
      <w:rFonts w:eastAsia="Times New Roman"/>
      <w:b/>
      <w:sz w:val="24"/>
      <w:lang w:val="ru-RU" w:bidi="ar-SA"/>
    </w:rPr>
  </w:style>
  <w:style w:type="character" w:customStyle="1" w:styleId="af9">
    <w:name w:val="Символ сноски"/>
    <w:rsid w:val="00D10BEC"/>
    <w:rPr>
      <w:vertAlign w:val="superscript"/>
    </w:rPr>
  </w:style>
  <w:style w:type="character" w:customStyle="1" w:styleId="16">
    <w:name w:val="Знак сноски1"/>
    <w:rsid w:val="00D10BEC"/>
    <w:rPr>
      <w:vertAlign w:val="superscript"/>
    </w:rPr>
  </w:style>
  <w:style w:type="character" w:customStyle="1" w:styleId="afa">
    <w:name w:val="Символ нумерации"/>
    <w:rsid w:val="00D10BEC"/>
  </w:style>
  <w:style w:type="character" w:customStyle="1" w:styleId="afb">
    <w:name w:val="Символы концевой сноски"/>
    <w:rsid w:val="00D10BEC"/>
    <w:rPr>
      <w:vertAlign w:val="superscript"/>
    </w:rPr>
  </w:style>
  <w:style w:type="character" w:customStyle="1" w:styleId="WW-">
    <w:name w:val="WW-Символы концевой сноски"/>
    <w:rsid w:val="00D10BEC"/>
  </w:style>
  <w:style w:type="character" w:customStyle="1" w:styleId="17">
    <w:name w:val="Название Знак1"/>
    <w:rsid w:val="00D10BEC"/>
    <w:rPr>
      <w:rFonts w:ascii="Times New Roman" w:eastAsia="Times New Roman" w:hAnsi="Times New Roman" w:cs="Times New Roman"/>
      <w:b/>
      <w:sz w:val="24"/>
      <w:szCs w:val="24"/>
      <w:lang w:bidi="ar-SA"/>
    </w:rPr>
  </w:style>
  <w:style w:type="character" w:customStyle="1" w:styleId="afc">
    <w:name w:val="Подзаголовок Знак"/>
    <w:rsid w:val="00D10BEC"/>
    <w:rPr>
      <w:rFonts w:ascii="Arial" w:eastAsia="Microsoft YaHei" w:hAnsi="Arial" w:cs="Mangal"/>
      <w:i/>
      <w:iCs/>
      <w:sz w:val="28"/>
      <w:szCs w:val="28"/>
      <w:lang w:bidi="ar-SA"/>
    </w:rPr>
  </w:style>
  <w:style w:type="character" w:customStyle="1" w:styleId="afd">
    <w:name w:val="Текст сноски Знак"/>
    <w:rsid w:val="00D10BEC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afe">
    <w:name w:val="Нормальный Знак"/>
    <w:rsid w:val="00D10BEC"/>
    <w:rPr>
      <w:rFonts w:ascii="Times New Roman" w:hAnsi="Times New Roman" w:cs="Times New Roman"/>
      <w:sz w:val="28"/>
    </w:rPr>
  </w:style>
  <w:style w:type="character" w:customStyle="1" w:styleId="BodyText2">
    <w:name w:val="Body Text 2 Знак"/>
    <w:rsid w:val="00D10BEC"/>
    <w:rPr>
      <w:rFonts w:ascii="Times New Roman" w:eastAsia="SimSun" w:hAnsi="Times New Roman" w:cs="Times New Roman"/>
      <w:kern w:val="2"/>
      <w:sz w:val="24"/>
      <w:lang w:bidi="hi-IN"/>
    </w:rPr>
  </w:style>
  <w:style w:type="character" w:customStyle="1" w:styleId="1TimesNewRoman12">
    <w:name w:val="Стиль Заголовок 1 + Times New Roman 12 пт не полужирный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1TimesNewRoman120">
    <w:name w:val="Стиль Заголовок 1 + Times New Roman 12 пт Знак"/>
    <w:rsid w:val="00D10BEC"/>
    <w:rPr>
      <w:rFonts w:ascii="Times New Roman" w:hAnsi="Times New Roman" w:cs="Times New Roman"/>
      <w:b/>
      <w:kern w:val="2"/>
      <w:sz w:val="20"/>
    </w:rPr>
  </w:style>
  <w:style w:type="character" w:customStyle="1" w:styleId="35">
    <w:name w:val="Основной текст 3 Знак"/>
    <w:rsid w:val="00D10BEC"/>
    <w:rPr>
      <w:rFonts w:ascii="Times New Roman" w:hAnsi="Times New Roman" w:cs="Times New Roman"/>
      <w:sz w:val="16"/>
      <w:szCs w:val="16"/>
    </w:rPr>
  </w:style>
  <w:style w:type="character" w:customStyle="1" w:styleId="18">
    <w:name w:val="Текст Знак1"/>
    <w:rsid w:val="00D10BEC"/>
    <w:rPr>
      <w:rFonts w:ascii="MS Sans Serif" w:hAnsi="MS Sans Serif" w:cs="Times New Roman"/>
      <w:sz w:val="24"/>
      <w:szCs w:val="24"/>
    </w:rPr>
  </w:style>
  <w:style w:type="character" w:customStyle="1" w:styleId="aff">
    <w:name w:val="Подпись Знак"/>
    <w:rsid w:val="00D10BEC"/>
    <w:rPr>
      <w:rFonts w:ascii="Times New Roman" w:hAnsi="Times New Roman" w:cs="Times New Roman"/>
      <w:bCs/>
      <w:sz w:val="24"/>
      <w:szCs w:val="24"/>
    </w:rPr>
  </w:style>
  <w:style w:type="character" w:customStyle="1" w:styleId="aff0">
    <w:name w:val="Текст таблицы Знак"/>
    <w:rsid w:val="00D10BEC"/>
    <w:rPr>
      <w:rFonts w:ascii="Times New Roman" w:hAnsi="Times New Roman" w:cs="Times New Roman"/>
      <w:color w:val="000000"/>
      <w:sz w:val="20"/>
    </w:rPr>
  </w:style>
  <w:style w:type="character" w:styleId="aff1">
    <w:name w:val="Emphasis"/>
    <w:qFormat/>
    <w:rsid w:val="00D10BEC"/>
    <w:rPr>
      <w:i/>
    </w:rPr>
  </w:style>
  <w:style w:type="character" w:styleId="aff2">
    <w:name w:val="Strong"/>
    <w:qFormat/>
    <w:rsid w:val="00D10BEC"/>
    <w:rPr>
      <w:b/>
    </w:rPr>
  </w:style>
  <w:style w:type="character" w:customStyle="1" w:styleId="aff3">
    <w:name w:val="Заголовок колонки Знак Знак"/>
    <w:rsid w:val="00D10BEC"/>
    <w:rPr>
      <w:rFonts w:ascii="Times New Roman" w:hAnsi="Times New Roman" w:cs="Times New Roman"/>
      <w:b/>
      <w:sz w:val="24"/>
    </w:rPr>
  </w:style>
  <w:style w:type="character" w:customStyle="1" w:styleId="aff4">
    <w:name w:val="Текст примечания Знак"/>
    <w:rsid w:val="00D10BEC"/>
    <w:rPr>
      <w:rFonts w:ascii="Times New Roman" w:hAnsi="Times New Roman" w:cs="Times New Roman"/>
      <w:sz w:val="20"/>
      <w:szCs w:val="20"/>
    </w:rPr>
  </w:style>
  <w:style w:type="character" w:customStyle="1" w:styleId="1TimesNewRoman121">
    <w:name w:val="Стиль Заголовок 1 + Times New Roman 12 пт не полужирный Знак"/>
    <w:rsid w:val="00D10BEC"/>
    <w:rPr>
      <w:rFonts w:ascii="Times New Roman" w:hAnsi="Times New Roman" w:cs="Times New Roman"/>
      <w:b/>
      <w:kern w:val="2"/>
      <w:sz w:val="20"/>
    </w:rPr>
  </w:style>
  <w:style w:type="character" w:customStyle="1" w:styleId="aff5">
    <w:name w:val="Дата Знак"/>
    <w:rsid w:val="00D10BEC"/>
    <w:rPr>
      <w:rFonts w:ascii="Times New Roman" w:hAnsi="Times New Roman" w:cs="Times New Roman"/>
      <w:sz w:val="20"/>
      <w:szCs w:val="20"/>
    </w:rPr>
  </w:style>
  <w:style w:type="character" w:customStyle="1" w:styleId="Bold">
    <w:name w:val="Bold"/>
    <w:rsid w:val="00D10BEC"/>
    <w:rPr>
      <w:rFonts w:ascii="Times New Roman" w:hAnsi="Times New Roman" w:cs="Times New Roman"/>
      <w:b/>
      <w:lang w:val="ru-RU"/>
    </w:rPr>
  </w:style>
  <w:style w:type="character" w:customStyle="1" w:styleId="aff6">
    <w:name w:val="Тема примечания Знак"/>
    <w:rsid w:val="00D10BEC"/>
    <w:rPr>
      <w:rFonts w:ascii="Times New Roman" w:hAnsi="Times New Roman" w:cs="Times New Roman"/>
      <w:b/>
      <w:bCs/>
      <w:sz w:val="20"/>
      <w:szCs w:val="20"/>
    </w:rPr>
  </w:style>
  <w:style w:type="character" w:customStyle="1" w:styleId="1TimesNewRoman122">
    <w:name w:val="Стиль Заголовок 1 + Times New Roman 12 пт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aff7">
    <w:name w:val="Надстрочный"/>
    <w:rsid w:val="00D10BEC"/>
    <w:rPr>
      <w:i/>
      <w:vertAlign w:val="superscript"/>
    </w:rPr>
  </w:style>
  <w:style w:type="character" w:customStyle="1" w:styleId="19">
    <w:name w:val="Основной текст Знак1"/>
    <w:rsid w:val="00D10BEC"/>
    <w:rPr>
      <w:sz w:val="24"/>
    </w:rPr>
  </w:style>
  <w:style w:type="character" w:customStyle="1" w:styleId="1a">
    <w:name w:val="Текст сноски Знак1"/>
    <w:rsid w:val="00D10BEC"/>
    <w:rPr>
      <w:lang w:val="ru-RU"/>
    </w:rPr>
  </w:style>
  <w:style w:type="character" w:customStyle="1" w:styleId="aff8">
    <w:name w:val="Обычный (веб) Знак"/>
    <w:rsid w:val="00D10BEC"/>
    <w:rPr>
      <w:rFonts w:ascii="Times New Roman" w:hAnsi="Times New Roman" w:cs="Times New Roman"/>
      <w:sz w:val="24"/>
    </w:rPr>
  </w:style>
  <w:style w:type="character" w:customStyle="1" w:styleId="1b">
    <w:name w:val="Знак примечания1"/>
    <w:rsid w:val="00D10BEC"/>
    <w:rPr>
      <w:rFonts w:cs="Times New Roman"/>
      <w:sz w:val="16"/>
      <w:szCs w:val="16"/>
    </w:rPr>
  </w:style>
  <w:style w:type="character" w:customStyle="1" w:styleId="ListLabel52">
    <w:name w:val="ListLabel 52"/>
    <w:rsid w:val="00D10BEC"/>
    <w:rPr>
      <w:b/>
    </w:rPr>
  </w:style>
  <w:style w:type="character" w:customStyle="1" w:styleId="ListLabel53">
    <w:name w:val="ListLabel 53"/>
    <w:rsid w:val="00D10BEC"/>
    <w:rPr>
      <w:b/>
      <w:sz w:val="24"/>
    </w:rPr>
  </w:style>
  <w:style w:type="character" w:customStyle="1" w:styleId="ListLabel54">
    <w:name w:val="ListLabel 54"/>
    <w:rsid w:val="00D10BEC"/>
    <w:rPr>
      <w:b w:val="0"/>
      <w:sz w:val="24"/>
    </w:rPr>
  </w:style>
  <w:style w:type="character" w:customStyle="1" w:styleId="ListLabel55">
    <w:name w:val="ListLabel 55"/>
    <w:rsid w:val="00D10BEC"/>
    <w:rPr>
      <w:b w:val="0"/>
    </w:rPr>
  </w:style>
  <w:style w:type="character" w:customStyle="1" w:styleId="ListLabel56">
    <w:name w:val="ListLabel 56"/>
    <w:rsid w:val="00D10BEC"/>
    <w:rPr>
      <w:b w:val="0"/>
    </w:rPr>
  </w:style>
  <w:style w:type="character" w:customStyle="1" w:styleId="ListLabel57">
    <w:name w:val="ListLabel 57"/>
    <w:rsid w:val="00D10BEC"/>
    <w:rPr>
      <w:b w:val="0"/>
    </w:rPr>
  </w:style>
  <w:style w:type="character" w:customStyle="1" w:styleId="ListLabel58">
    <w:name w:val="ListLabel 58"/>
    <w:rsid w:val="00D10BEC"/>
    <w:rPr>
      <w:b w:val="0"/>
    </w:rPr>
  </w:style>
  <w:style w:type="character" w:customStyle="1" w:styleId="ListLabel59">
    <w:name w:val="ListLabel 59"/>
    <w:rsid w:val="00D10BEC"/>
    <w:rPr>
      <w:b w:val="0"/>
    </w:rPr>
  </w:style>
  <w:style w:type="character" w:customStyle="1" w:styleId="ListLabel60">
    <w:name w:val="ListLabel 60"/>
    <w:rsid w:val="00D10BEC"/>
    <w:rPr>
      <w:b w:val="0"/>
    </w:rPr>
  </w:style>
  <w:style w:type="character" w:customStyle="1" w:styleId="FontStyle22">
    <w:name w:val="Font Style22"/>
    <w:rsid w:val="00D10BEC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Основной текст_"/>
    <w:basedOn w:val="33"/>
    <w:rsid w:val="00D10BEC"/>
    <w:rPr>
      <w:shd w:val="clear" w:color="auto" w:fill="FFFFFF"/>
    </w:rPr>
  </w:style>
  <w:style w:type="character" w:customStyle="1" w:styleId="1c">
    <w:name w:val="Основной текст1"/>
    <w:basedOn w:val="aff9"/>
    <w:rsid w:val="00D10BE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u w:val="none"/>
      <w:shd w:val="clear" w:color="auto" w:fill="FFFFFF"/>
      <w:vertAlign w:val="baseline"/>
      <w:lang w:val="ru-RU"/>
    </w:rPr>
  </w:style>
  <w:style w:type="character" w:customStyle="1" w:styleId="311pt">
    <w:name w:val="Основной текст (3) + 11 pt;Не полужирный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11pt0">
    <w:name w:val="Основной текст (3) + 11 pt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affa">
    <w:name w:val="Основной текст + Полужирный"/>
    <w:rsid w:val="00D10BEC"/>
    <w:rPr>
      <w:b/>
      <w:bCs/>
      <w:sz w:val="25"/>
      <w:szCs w:val="25"/>
      <w:lang w:bidi="ar-SA"/>
    </w:rPr>
  </w:style>
  <w:style w:type="character" w:customStyle="1" w:styleId="25">
    <w:name w:val="Основной текст (2)_"/>
    <w:basedOn w:val="33"/>
    <w:rsid w:val="00D10BEC"/>
    <w:rPr>
      <w:b/>
      <w:bCs/>
      <w:sz w:val="23"/>
      <w:szCs w:val="23"/>
      <w:shd w:val="clear" w:color="auto" w:fill="FFFFFF"/>
    </w:rPr>
  </w:style>
  <w:style w:type="character" w:customStyle="1" w:styleId="26">
    <w:name w:val="Основной шрифт абзаца2"/>
    <w:rsid w:val="00D10BEC"/>
  </w:style>
  <w:style w:type="character" w:customStyle="1" w:styleId="ListLabel65">
    <w:name w:val="ListLabel 65"/>
    <w:rsid w:val="00D10BEC"/>
    <w:rPr>
      <w:rFonts w:eastAsia="Calibri"/>
      <w:color w:val="0000FF"/>
      <w:sz w:val="24"/>
      <w:szCs w:val="24"/>
      <w:lang w:eastAsia="en-US"/>
    </w:rPr>
  </w:style>
  <w:style w:type="character" w:customStyle="1" w:styleId="affb">
    <w:name w:val="Цветовое выделение для Текст"/>
    <w:rsid w:val="00D10BEC"/>
    <w:rPr>
      <w:sz w:val="24"/>
    </w:rPr>
  </w:style>
  <w:style w:type="character" w:customStyle="1" w:styleId="ListLabel64">
    <w:name w:val="ListLabel 6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84">
    <w:name w:val="ListLabel 8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44">
    <w:name w:val="ListLabel 44"/>
    <w:rsid w:val="00D10BEC"/>
    <w:rPr>
      <w:rFonts w:ascii="Times New Roman" w:hAnsi="Times New Roman" w:cs="Times New Roman"/>
      <w:color w:val="0000FF"/>
      <w:sz w:val="24"/>
      <w:szCs w:val="24"/>
    </w:rPr>
  </w:style>
  <w:style w:type="character" w:customStyle="1" w:styleId="ListLabel82">
    <w:name w:val="ListLabel 82"/>
    <w:rsid w:val="00D10BEC"/>
    <w:rPr>
      <w:rFonts w:ascii="Times New Roman" w:hAnsi="Times New Roman" w:cs="Times New Roman"/>
      <w:color w:val="0000FF"/>
      <w:sz w:val="24"/>
      <w:szCs w:val="24"/>
    </w:rPr>
  </w:style>
  <w:style w:type="paragraph" w:customStyle="1" w:styleId="1d">
    <w:name w:val="Заголовок1"/>
    <w:basedOn w:val="a0"/>
    <w:next w:val="aa"/>
    <w:rsid w:val="00D10BEC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7">
    <w:name w:val="Основной текст Знак2"/>
    <w:basedOn w:val="a1"/>
    <w:rsid w:val="00D10BEC"/>
    <w:rPr>
      <w:b/>
      <w:bCs/>
      <w:sz w:val="24"/>
      <w:szCs w:val="24"/>
      <w:lang w:eastAsia="zh-CN"/>
    </w:rPr>
  </w:style>
  <w:style w:type="paragraph" w:styleId="affc">
    <w:name w:val="List"/>
    <w:basedOn w:val="aa"/>
    <w:rsid w:val="00D10BEC"/>
    <w:pPr>
      <w:spacing w:after="120"/>
    </w:pPr>
    <w:rPr>
      <w:rFonts w:cs="Mangal"/>
      <w:sz w:val="24"/>
      <w:szCs w:val="24"/>
      <w:lang w:eastAsia="zh-CN"/>
    </w:rPr>
  </w:style>
  <w:style w:type="paragraph" w:styleId="affd">
    <w:name w:val="caption"/>
    <w:basedOn w:val="a0"/>
    <w:next w:val="affe"/>
    <w:qFormat/>
    <w:rsid w:val="00D10BEC"/>
    <w:pPr>
      <w:widowControl w:val="0"/>
      <w:suppressAutoHyphens/>
      <w:spacing w:before="120" w:line="360" w:lineRule="atLeast"/>
      <w:jc w:val="center"/>
      <w:textAlignment w:val="baseline"/>
    </w:pPr>
    <w:rPr>
      <w:b/>
      <w:sz w:val="40"/>
      <w:lang w:eastAsia="zh-CN"/>
    </w:rPr>
  </w:style>
  <w:style w:type="paragraph" w:customStyle="1" w:styleId="28">
    <w:name w:val="Указатель2"/>
    <w:basedOn w:val="a0"/>
    <w:rsid w:val="00D10BEC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1e">
    <w:name w:val="Название объекта1"/>
    <w:basedOn w:val="a0"/>
    <w:next w:val="a0"/>
    <w:rsid w:val="00D10BEC"/>
    <w:pPr>
      <w:suppressAutoHyphens/>
      <w:spacing w:before="120"/>
      <w:jc w:val="center"/>
    </w:pPr>
    <w:rPr>
      <w:sz w:val="36"/>
      <w:szCs w:val="20"/>
      <w:lang w:eastAsia="zh-CN"/>
    </w:rPr>
  </w:style>
  <w:style w:type="paragraph" w:customStyle="1" w:styleId="220">
    <w:name w:val="Основной текст 22"/>
    <w:basedOn w:val="a0"/>
    <w:rsid w:val="00D10BEC"/>
    <w:pPr>
      <w:suppressAutoHyphens/>
      <w:spacing w:before="60"/>
      <w:jc w:val="both"/>
    </w:pPr>
    <w:rPr>
      <w:szCs w:val="20"/>
      <w:lang w:eastAsia="zh-CN"/>
    </w:rPr>
  </w:style>
  <w:style w:type="paragraph" w:styleId="afff">
    <w:name w:val="header"/>
    <w:basedOn w:val="a0"/>
    <w:link w:val="1f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">
    <w:name w:val="Верхний колонтитул Знак1"/>
    <w:basedOn w:val="a1"/>
    <w:link w:val="afff"/>
    <w:rsid w:val="00D10BEC"/>
    <w:rPr>
      <w:lang w:eastAsia="zh-CN"/>
    </w:rPr>
  </w:style>
  <w:style w:type="paragraph" w:customStyle="1" w:styleId="ConsNormal0">
    <w:name w:val="ConsNormal"/>
    <w:rsid w:val="00D10BEC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character" w:customStyle="1" w:styleId="1f0">
    <w:name w:val="Основной текст с отступом Знак1"/>
    <w:basedOn w:val="a1"/>
    <w:rsid w:val="00D10BEC"/>
    <w:rPr>
      <w:lang w:eastAsia="zh-CN"/>
    </w:rPr>
  </w:style>
  <w:style w:type="paragraph" w:styleId="afff0">
    <w:name w:val="footer"/>
    <w:basedOn w:val="a0"/>
    <w:link w:val="1f1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1">
    <w:name w:val="Нижний колонтитул Знак1"/>
    <w:basedOn w:val="a1"/>
    <w:link w:val="afff0"/>
    <w:rsid w:val="00D10BEC"/>
    <w:rPr>
      <w:lang w:eastAsia="zh-CN"/>
    </w:rPr>
  </w:style>
  <w:style w:type="paragraph" w:customStyle="1" w:styleId="ConsPlusNormal0">
    <w:name w:val="ConsPlusNormal"/>
    <w:qFormat/>
    <w:rsid w:val="00D10BEC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rsid w:val="00D10BEC"/>
    <w:pPr>
      <w:widowControl w:val="0"/>
      <w:suppressAutoHyphens/>
      <w:autoSpaceDE w:val="0"/>
    </w:pPr>
    <w:rPr>
      <w:rFonts w:ascii="Arial" w:hAnsi="Arial" w:cs="Arial"/>
      <w:sz w:val="22"/>
      <w:szCs w:val="22"/>
      <w:lang w:eastAsia="zh-CN"/>
    </w:rPr>
  </w:style>
  <w:style w:type="paragraph" w:customStyle="1" w:styleId="02statia2">
    <w:name w:val="02statia2"/>
    <w:basedOn w:val="a0"/>
    <w:rsid w:val="00D10BEC"/>
    <w:pPr>
      <w:suppressAutoHyphens/>
      <w:spacing w:before="120" w:after="24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  <w:lang w:eastAsia="zh-CN"/>
    </w:rPr>
  </w:style>
  <w:style w:type="paragraph" w:styleId="afff1">
    <w:name w:val="No Spacing"/>
    <w:qFormat/>
    <w:rsid w:val="00D10BEC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fff2">
    <w:name w:val="toa heading"/>
    <w:basedOn w:val="11"/>
    <w:next w:val="a0"/>
    <w:rsid w:val="00D10BEC"/>
    <w:pPr>
      <w:suppressAutoHyphens/>
      <w:spacing w:line="276" w:lineRule="auto"/>
    </w:pPr>
    <w:rPr>
      <w:rFonts w:ascii="Cambria" w:eastAsia="Times New Roman" w:hAnsi="Cambria" w:cs="Cambria"/>
      <w:color w:val="365F91"/>
      <w:lang w:eastAsia="zh-CN"/>
    </w:rPr>
  </w:style>
  <w:style w:type="paragraph" w:styleId="1f2">
    <w:name w:val="toc 1"/>
    <w:basedOn w:val="a0"/>
    <w:next w:val="a0"/>
    <w:rsid w:val="00D10BEC"/>
    <w:pPr>
      <w:suppressAutoHyphens/>
      <w:spacing w:after="100"/>
    </w:pPr>
    <w:rPr>
      <w:sz w:val="20"/>
      <w:szCs w:val="20"/>
      <w:lang w:eastAsia="zh-CN"/>
    </w:rPr>
  </w:style>
  <w:style w:type="paragraph" w:styleId="29">
    <w:name w:val="toc 2"/>
    <w:basedOn w:val="a0"/>
    <w:next w:val="a0"/>
    <w:rsid w:val="00D10BEC"/>
    <w:pPr>
      <w:suppressAutoHyphens/>
      <w:spacing w:after="100"/>
      <w:ind w:left="200"/>
    </w:pPr>
    <w:rPr>
      <w:sz w:val="20"/>
      <w:szCs w:val="20"/>
      <w:lang w:eastAsia="zh-CN"/>
    </w:rPr>
  </w:style>
  <w:style w:type="paragraph" w:styleId="36">
    <w:name w:val="toc 3"/>
    <w:basedOn w:val="a0"/>
    <w:next w:val="a0"/>
    <w:rsid w:val="00D10BEC"/>
    <w:pPr>
      <w:suppressAutoHyphens/>
      <w:spacing w:after="100"/>
      <w:ind w:left="400"/>
    </w:pPr>
    <w:rPr>
      <w:sz w:val="20"/>
      <w:szCs w:val="20"/>
      <w:lang w:eastAsia="zh-CN"/>
    </w:rPr>
  </w:style>
  <w:style w:type="character" w:customStyle="1" w:styleId="1f3">
    <w:name w:val="Текст выноски Знак1"/>
    <w:basedOn w:val="a1"/>
    <w:rsid w:val="00D10BEC"/>
    <w:rPr>
      <w:rFonts w:ascii="Tahoma" w:hAnsi="Tahoma" w:cs="Tahoma"/>
      <w:sz w:val="16"/>
      <w:szCs w:val="16"/>
      <w:lang w:eastAsia="zh-CN"/>
    </w:rPr>
  </w:style>
  <w:style w:type="paragraph" w:customStyle="1" w:styleId="ConsPlusNonformat">
    <w:name w:val="ConsPlusNonformat"/>
    <w:uiPriority w:val="99"/>
    <w:qFormat/>
    <w:rsid w:val="00D10BE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D10BEC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afff3">
    <w:name w:val="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21">
    <w:name w:val="Основной текст с отступом 22"/>
    <w:basedOn w:val="a0"/>
    <w:rsid w:val="00D10BEC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330">
    <w:name w:val="Основной текст с отступом 33"/>
    <w:basedOn w:val="a0"/>
    <w:rsid w:val="00D10BEC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37">
    <w:name w:val="Знак3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a">
    <w:name w:val="Знак2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4">
    <w:name w:val="Style4"/>
    <w:basedOn w:val="a0"/>
    <w:rsid w:val="00D10BEC"/>
    <w:pPr>
      <w:widowControl w:val="0"/>
      <w:suppressAutoHyphens/>
      <w:autoSpaceDE w:val="0"/>
      <w:spacing w:line="328" w:lineRule="exact"/>
      <w:jc w:val="both"/>
    </w:pPr>
    <w:rPr>
      <w:lang w:eastAsia="zh-CN"/>
    </w:rPr>
  </w:style>
  <w:style w:type="paragraph" w:customStyle="1" w:styleId="afff4">
    <w:name w:val="Заголовки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 w:after="240"/>
      <w:jc w:val="center"/>
    </w:pPr>
    <w:rPr>
      <w:sz w:val="28"/>
      <w:szCs w:val="20"/>
      <w:lang w:eastAsia="zh-CN"/>
    </w:rPr>
  </w:style>
  <w:style w:type="paragraph" w:customStyle="1" w:styleId="afff5">
    <w:name w:val="Норм. текст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/>
      <w:ind w:firstLine="709"/>
      <w:jc w:val="both"/>
    </w:pPr>
    <w:rPr>
      <w:sz w:val="28"/>
      <w:szCs w:val="20"/>
      <w:lang w:eastAsia="zh-CN"/>
    </w:rPr>
  </w:style>
  <w:style w:type="paragraph" w:customStyle="1" w:styleId="a">
    <w:name w:val="Нормальный список"/>
    <w:basedOn w:val="a0"/>
    <w:rsid w:val="00D10BEC"/>
    <w:pPr>
      <w:widowControl w:val="0"/>
      <w:numPr>
        <w:numId w:val="10"/>
      </w:numPr>
      <w:tabs>
        <w:tab w:val="left" w:pos="1134"/>
      </w:tabs>
      <w:suppressAutoHyphens/>
      <w:spacing w:before="60" w:after="60"/>
      <w:ind w:left="0" w:firstLine="743"/>
      <w:jc w:val="both"/>
    </w:pPr>
    <w:rPr>
      <w:sz w:val="28"/>
      <w:szCs w:val="28"/>
      <w:lang w:eastAsia="zh-CN"/>
    </w:rPr>
  </w:style>
  <w:style w:type="paragraph" w:customStyle="1" w:styleId="140">
    <w:name w:val="Текст в таблице 14"/>
    <w:basedOn w:val="a0"/>
    <w:rsid w:val="00D10BEC"/>
    <w:pPr>
      <w:keepLines/>
      <w:suppressAutoHyphens/>
      <w:ind w:left="69" w:right="103"/>
      <w:jc w:val="center"/>
    </w:pPr>
    <w:rPr>
      <w:sz w:val="28"/>
      <w:szCs w:val="20"/>
    </w:rPr>
  </w:style>
  <w:style w:type="paragraph" w:customStyle="1" w:styleId="afff6">
    <w:name w:val="Текст в таблице"/>
    <w:basedOn w:val="afff5"/>
    <w:rsid w:val="00D10BEC"/>
    <w:pPr>
      <w:widowControl/>
      <w:ind w:firstLine="0"/>
      <w:contextualSpacing/>
      <w:jc w:val="left"/>
    </w:pPr>
    <w:rPr>
      <w:lang w:eastAsia="ru-RU"/>
    </w:rPr>
  </w:style>
  <w:style w:type="paragraph" w:customStyle="1" w:styleId="ConsPlusTitle">
    <w:name w:val="ConsPlusTitle"/>
    <w:qFormat/>
    <w:rsid w:val="00D10BEC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afff7">
    <w:name w:val="Normal (Web)"/>
    <w:basedOn w:val="a0"/>
    <w:uiPriority w:val="99"/>
    <w:rsid w:val="00D10BEC"/>
    <w:pPr>
      <w:suppressAutoHyphens/>
      <w:spacing w:before="280" w:after="280"/>
    </w:pPr>
    <w:rPr>
      <w:szCs w:val="20"/>
      <w:lang w:eastAsia="zh-CN"/>
    </w:rPr>
  </w:style>
  <w:style w:type="paragraph" w:customStyle="1" w:styleId="afff8">
    <w:name w:val="Основной"/>
    <w:basedOn w:val="a0"/>
    <w:rsid w:val="00D10BEC"/>
    <w:pPr>
      <w:suppressAutoHyphens/>
      <w:ind w:firstLine="709"/>
      <w:jc w:val="both"/>
    </w:pPr>
    <w:rPr>
      <w:sz w:val="28"/>
      <w:szCs w:val="20"/>
      <w:lang w:eastAsia="zh-CN"/>
    </w:rPr>
  </w:style>
  <w:style w:type="paragraph" w:customStyle="1" w:styleId="tab">
    <w:name w:val="Текст(м) с tab"/>
    <w:basedOn w:val="a0"/>
    <w:rsid w:val="00D10BEC"/>
    <w:pPr>
      <w:widowControl w:val="0"/>
      <w:tabs>
        <w:tab w:val="right" w:leader="underscore" w:pos="6350"/>
      </w:tabs>
      <w:suppressAutoHyphens/>
      <w:ind w:firstLine="454"/>
      <w:jc w:val="both"/>
    </w:pPr>
    <w:rPr>
      <w:rFonts w:ascii="Journal" w:hAnsi="Journal" w:cs="Journal"/>
      <w:sz w:val="18"/>
      <w:szCs w:val="20"/>
      <w:lang w:eastAsia="zh-CN"/>
    </w:rPr>
  </w:style>
  <w:style w:type="paragraph" w:customStyle="1" w:styleId="afff9">
    <w:name w:val="Текст_таблицы"/>
    <w:basedOn w:val="a0"/>
    <w:rsid w:val="00D10BEC"/>
    <w:pPr>
      <w:suppressAutoHyphens/>
      <w:spacing w:line="360" w:lineRule="auto"/>
    </w:pPr>
    <w:rPr>
      <w:sz w:val="28"/>
      <w:szCs w:val="20"/>
      <w:lang w:eastAsia="zh-CN"/>
    </w:rPr>
  </w:style>
  <w:style w:type="paragraph" w:customStyle="1" w:styleId="afffa">
    <w:name w:val="Текст документа"/>
    <w:basedOn w:val="afff8"/>
    <w:rsid w:val="00D10BEC"/>
    <w:pPr>
      <w:widowControl w:val="0"/>
      <w:spacing w:line="360" w:lineRule="auto"/>
      <w:ind w:left="284" w:right="170" w:firstLine="567"/>
    </w:pPr>
    <w:rPr>
      <w:rFonts w:ascii="Calibri" w:hAnsi="Calibri" w:cs="Calibri"/>
    </w:rPr>
  </w:style>
  <w:style w:type="paragraph" w:customStyle="1" w:styleId="c0">
    <w:name w:val="Текcт_документа"/>
    <w:basedOn w:val="afffa"/>
    <w:rsid w:val="00D10BEC"/>
  </w:style>
  <w:style w:type="paragraph" w:customStyle="1" w:styleId="1f4">
    <w:name w:val="Обычный 1"/>
    <w:basedOn w:val="a0"/>
    <w:rsid w:val="00D10BEC"/>
    <w:pPr>
      <w:suppressAutoHyphens/>
      <w:spacing w:before="60" w:after="60" w:line="360" w:lineRule="auto"/>
      <w:ind w:firstLine="709"/>
      <w:jc w:val="both"/>
    </w:pPr>
    <w:rPr>
      <w:rFonts w:ascii="Calibri" w:hAnsi="Calibri" w:cs="Calibri"/>
      <w:szCs w:val="20"/>
      <w:lang w:eastAsia="zh-CN"/>
    </w:rPr>
  </w:style>
  <w:style w:type="paragraph" w:customStyle="1" w:styleId="1f5">
    <w:name w:val="Название1"/>
    <w:basedOn w:val="a0"/>
    <w:rsid w:val="00D10BEC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f6">
    <w:name w:val="Указатель1"/>
    <w:basedOn w:val="a0"/>
    <w:rsid w:val="00D10BEC"/>
    <w:pPr>
      <w:suppressLineNumbers/>
      <w:suppressAutoHyphens/>
    </w:pPr>
    <w:rPr>
      <w:rFonts w:cs="Mangal"/>
      <w:lang w:eastAsia="zh-CN"/>
    </w:rPr>
  </w:style>
  <w:style w:type="paragraph" w:customStyle="1" w:styleId="1f7">
    <w:name w:val="Текст1"/>
    <w:basedOn w:val="a0"/>
    <w:rsid w:val="00D10BEC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ffe">
    <w:name w:val="Subtitle"/>
    <w:basedOn w:val="1d"/>
    <w:next w:val="aa"/>
    <w:link w:val="1f8"/>
    <w:qFormat/>
    <w:rsid w:val="00D10BEC"/>
    <w:pPr>
      <w:jc w:val="center"/>
    </w:pPr>
    <w:rPr>
      <w:i/>
      <w:iCs/>
    </w:rPr>
  </w:style>
  <w:style w:type="character" w:customStyle="1" w:styleId="1f8">
    <w:name w:val="Подзаголовок Знак1"/>
    <w:basedOn w:val="a1"/>
    <w:link w:val="affe"/>
    <w:rsid w:val="00D10BEC"/>
    <w:rPr>
      <w:rFonts w:ascii="Arial" w:eastAsia="Microsoft YaHei" w:hAnsi="Arial" w:cs="Mangal"/>
      <w:i/>
      <w:iCs/>
      <w:sz w:val="28"/>
      <w:szCs w:val="28"/>
      <w:lang w:eastAsia="zh-CN"/>
    </w:rPr>
  </w:style>
  <w:style w:type="paragraph" w:customStyle="1" w:styleId="10">
    <w:name w:val="Маркированный список1"/>
    <w:basedOn w:val="a0"/>
    <w:rsid w:val="00D10BEC"/>
    <w:pPr>
      <w:widowControl w:val="0"/>
      <w:numPr>
        <w:numId w:val="4"/>
      </w:numPr>
      <w:suppressAutoHyphens/>
      <w:jc w:val="both"/>
    </w:pPr>
    <w:rPr>
      <w:rFonts w:eastAsia="SimSun" w:cs="Mangal"/>
      <w:kern w:val="2"/>
      <w:lang w:eastAsia="zh-CN" w:bidi="hi-IN"/>
    </w:rPr>
  </w:style>
  <w:style w:type="paragraph" w:customStyle="1" w:styleId="211">
    <w:name w:val="Основной текст 21"/>
    <w:basedOn w:val="a0"/>
    <w:rsid w:val="00D10BEC"/>
    <w:pPr>
      <w:widowControl w:val="0"/>
      <w:suppressAutoHyphens/>
      <w:spacing w:after="120" w:line="480" w:lineRule="auto"/>
    </w:pPr>
    <w:rPr>
      <w:rFonts w:eastAsia="SimSun"/>
      <w:kern w:val="2"/>
      <w:szCs w:val="20"/>
      <w:lang w:eastAsia="zh-CN" w:bidi="hi-IN"/>
    </w:rPr>
  </w:style>
  <w:style w:type="paragraph" w:styleId="afffb">
    <w:name w:val="footnote text"/>
    <w:basedOn w:val="a0"/>
    <w:link w:val="2b"/>
    <w:rsid w:val="00D10BEC"/>
    <w:pPr>
      <w:suppressLineNumbers/>
      <w:suppressAutoHyphens/>
      <w:ind w:left="283" w:hanging="283"/>
    </w:pPr>
    <w:rPr>
      <w:sz w:val="20"/>
      <w:szCs w:val="20"/>
      <w:lang w:eastAsia="zh-CN"/>
    </w:rPr>
  </w:style>
  <w:style w:type="character" w:customStyle="1" w:styleId="2b">
    <w:name w:val="Текст сноски Знак2"/>
    <w:basedOn w:val="a1"/>
    <w:link w:val="afffb"/>
    <w:rsid w:val="00D10BEC"/>
    <w:rPr>
      <w:lang w:eastAsia="zh-CN"/>
    </w:rPr>
  </w:style>
  <w:style w:type="paragraph" w:customStyle="1" w:styleId="afffc">
    <w:name w:val="Нормальный"/>
    <w:basedOn w:val="a0"/>
    <w:rsid w:val="00D10BEC"/>
    <w:pPr>
      <w:suppressAutoHyphens/>
      <w:spacing w:line="360" w:lineRule="auto"/>
      <w:ind w:firstLine="720"/>
      <w:jc w:val="both"/>
    </w:pPr>
    <w:rPr>
      <w:sz w:val="28"/>
      <w:szCs w:val="20"/>
      <w:lang w:eastAsia="zh-CN"/>
    </w:rPr>
  </w:style>
  <w:style w:type="paragraph" w:customStyle="1" w:styleId="afffd">
    <w:name w:val="Перечисление"/>
    <w:basedOn w:val="a0"/>
    <w:rsid w:val="00D10BEC"/>
    <w:pPr>
      <w:tabs>
        <w:tab w:val="left" w:pos="0"/>
      </w:tabs>
      <w:suppressAutoHyphens/>
      <w:spacing w:after="120" w:line="360" w:lineRule="auto"/>
      <w:ind w:left="720" w:hanging="360"/>
      <w:jc w:val="both"/>
    </w:pPr>
    <w:rPr>
      <w:rFonts w:eastAsia="Arial Unicode MS"/>
      <w:lang w:eastAsia="zh-CN"/>
    </w:rPr>
  </w:style>
  <w:style w:type="paragraph" w:customStyle="1" w:styleId="afffe">
    <w:name w:val="Основной абзац"/>
    <w:basedOn w:val="a0"/>
    <w:rsid w:val="00D10BEC"/>
    <w:pPr>
      <w:suppressAutoHyphens/>
      <w:spacing w:line="360" w:lineRule="auto"/>
      <w:ind w:firstLine="851"/>
      <w:jc w:val="both"/>
    </w:pPr>
    <w:rPr>
      <w:lang w:eastAsia="zh-CN"/>
    </w:rPr>
  </w:style>
  <w:style w:type="paragraph" w:styleId="41">
    <w:name w:val="toc 4"/>
    <w:basedOn w:val="a0"/>
    <w:next w:val="a0"/>
    <w:rsid w:val="00D10BEC"/>
    <w:pPr>
      <w:tabs>
        <w:tab w:val="right" w:pos="9540"/>
      </w:tabs>
      <w:suppressAutoHyphens/>
      <w:overflowPunct w:val="0"/>
      <w:autoSpaceDE w:val="0"/>
      <w:jc w:val="both"/>
      <w:textAlignment w:val="baseline"/>
    </w:pPr>
    <w:rPr>
      <w:sz w:val="20"/>
      <w:szCs w:val="20"/>
      <w:lang w:eastAsia="zh-CN"/>
    </w:rPr>
  </w:style>
  <w:style w:type="paragraph" w:customStyle="1" w:styleId="1f9">
    <w:name w:val="Знак Знак Знак Знак Знак Знак Знак Знак Знак Знак Знак Знак Знак Знак Знак1 Знак Знак Знак Знак Знак Знак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1TimesNewRoman123">
    <w:name w:val="Стиль Заголовок 1 + Times New Roman 12 пт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eastAsia="zh-CN"/>
    </w:rPr>
  </w:style>
  <w:style w:type="paragraph" w:customStyle="1" w:styleId="2c">
    <w:name w:val="2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310">
    <w:name w:val="Основной текст 31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xl24">
    <w:name w:val="xl24"/>
    <w:basedOn w:val="a0"/>
    <w:rsid w:val="00D10BEC"/>
    <w:pPr>
      <w:suppressAutoHyphens/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lang w:eastAsia="zh-CN"/>
    </w:rPr>
  </w:style>
  <w:style w:type="paragraph" w:customStyle="1" w:styleId="331">
    <w:name w:val="Основной текст 33"/>
    <w:basedOn w:val="a0"/>
    <w:rsid w:val="00D10BEC"/>
    <w:pPr>
      <w:suppressAutoHyphens/>
      <w:spacing w:after="120"/>
      <w:jc w:val="both"/>
    </w:pPr>
    <w:rPr>
      <w:sz w:val="16"/>
      <w:szCs w:val="16"/>
      <w:lang w:eastAsia="zh-CN"/>
    </w:rPr>
  </w:style>
  <w:style w:type="paragraph" w:customStyle="1" w:styleId="1fa">
    <w:name w:val="Обычный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FR1">
    <w:name w:val="FR1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Cs w:val="24"/>
      <w:lang w:eastAsia="zh-CN"/>
    </w:rPr>
  </w:style>
  <w:style w:type="paragraph" w:customStyle="1" w:styleId="1KGK9">
    <w:name w:val="1KG=K9"/>
    <w:rsid w:val="00D10BEC"/>
    <w:pPr>
      <w:suppressAutoHyphens/>
      <w:autoSpaceDE w:val="0"/>
    </w:pPr>
    <w:rPr>
      <w:rFonts w:ascii="MS Sans Serif" w:hAnsi="MS Sans Serif" w:cs="MS Sans Serif"/>
      <w:szCs w:val="24"/>
      <w:lang w:eastAsia="zh-CN"/>
    </w:rPr>
  </w:style>
  <w:style w:type="paragraph" w:customStyle="1" w:styleId="2d">
    <w:name w:val="Текст2"/>
    <w:basedOn w:val="a0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 w:val="20"/>
      <w:lang w:eastAsia="zh-CN"/>
    </w:rPr>
  </w:style>
  <w:style w:type="paragraph" w:customStyle="1" w:styleId="Head62">
    <w:name w:val="Head 6.2"/>
    <w:rsid w:val="00D10BEC"/>
    <w:pPr>
      <w:suppressAutoHyphens/>
      <w:autoSpaceDE w:val="0"/>
    </w:pPr>
    <w:rPr>
      <w:rFonts w:ascii="MS Sans Serif" w:hAnsi="MS Sans Serif" w:cs="MS Sans Serif"/>
      <w:b/>
      <w:bCs/>
      <w:szCs w:val="24"/>
      <w:lang w:eastAsia="zh-CN"/>
    </w:rPr>
  </w:style>
  <w:style w:type="paragraph" w:customStyle="1" w:styleId="Head92">
    <w:name w:val="Head 9.2"/>
    <w:basedOn w:val="Head62"/>
    <w:next w:val="1KGK9"/>
    <w:rsid w:val="00D10BEC"/>
  </w:style>
  <w:style w:type="paragraph" w:customStyle="1" w:styleId="0720851J5B0">
    <w:name w:val="0720=85 &gt;1J5:B0"/>
    <w:basedOn w:val="1KGK9"/>
    <w:next w:val="1KGK9"/>
    <w:rsid w:val="00D10BEC"/>
  </w:style>
  <w:style w:type="paragraph" w:styleId="21">
    <w:name w:val="List Number 2"/>
    <w:basedOn w:val="a0"/>
    <w:rsid w:val="00D10BEC"/>
    <w:pPr>
      <w:numPr>
        <w:numId w:val="11"/>
      </w:numPr>
      <w:suppressAutoHyphens/>
      <w:spacing w:after="60"/>
      <w:jc w:val="both"/>
    </w:pPr>
    <w:rPr>
      <w:lang w:eastAsia="zh-CN"/>
    </w:rPr>
  </w:style>
  <w:style w:type="paragraph" w:customStyle="1" w:styleId="2e">
    <w:name w:val="Стиль2"/>
    <w:basedOn w:val="21"/>
    <w:rsid w:val="00D10BEC"/>
    <w:pPr>
      <w:keepNext/>
      <w:keepLines/>
      <w:widowControl w:val="0"/>
      <w:numPr>
        <w:numId w:val="0"/>
      </w:numPr>
      <w:suppressLineNumbers/>
      <w:tabs>
        <w:tab w:val="left" w:pos="360"/>
      </w:tabs>
    </w:pPr>
    <w:rPr>
      <w:b/>
      <w:szCs w:val="20"/>
    </w:rPr>
  </w:style>
  <w:style w:type="paragraph" w:customStyle="1" w:styleId="Iauiue">
    <w:name w:val="Iau?iue"/>
    <w:rsid w:val="00D10BEC"/>
    <w:pPr>
      <w:suppressAutoHyphens/>
    </w:pPr>
    <w:rPr>
      <w:lang w:val="en-US" w:eastAsia="zh-CN"/>
    </w:rPr>
  </w:style>
  <w:style w:type="paragraph" w:customStyle="1" w:styleId="affff">
    <w:name w:val="Обычный.Нормальный абзац"/>
    <w:rsid w:val="00D10BEC"/>
    <w:pPr>
      <w:widowControl w:val="0"/>
      <w:suppressAutoHyphens/>
      <w:ind w:firstLine="709"/>
      <w:jc w:val="both"/>
    </w:pPr>
    <w:rPr>
      <w:sz w:val="24"/>
      <w:szCs w:val="24"/>
      <w:lang w:eastAsia="zh-CN"/>
    </w:rPr>
  </w:style>
  <w:style w:type="paragraph" w:customStyle="1" w:styleId="210">
    <w:name w:val="Заголовок 21"/>
    <w:basedOn w:val="1fa"/>
    <w:next w:val="1fa"/>
    <w:rsid w:val="00D10BEC"/>
    <w:pPr>
      <w:keepNext/>
      <w:numPr>
        <w:numId w:val="5"/>
      </w:numPr>
      <w:spacing w:before="240" w:after="60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311">
    <w:name w:val="Заголовок 31"/>
    <w:basedOn w:val="1fa"/>
    <w:next w:val="1fa"/>
    <w:rsid w:val="00D10BEC"/>
    <w:pPr>
      <w:keepNext/>
      <w:spacing w:before="240" w:after="60"/>
      <w:ind w:left="1140" w:hanging="435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410">
    <w:name w:val="Заголовок 41"/>
    <w:basedOn w:val="1fa"/>
    <w:next w:val="1fa"/>
    <w:rsid w:val="00D10BEC"/>
    <w:pPr>
      <w:keepNext/>
      <w:ind w:left="1140" w:hanging="435"/>
    </w:pPr>
    <w:rPr>
      <w:rFonts w:ascii="Times New Roman" w:hAnsi="Times New Roman" w:cs="Times New Roman"/>
      <w:b/>
      <w:sz w:val="24"/>
    </w:rPr>
  </w:style>
  <w:style w:type="paragraph" w:customStyle="1" w:styleId="71">
    <w:name w:val="Заголовок 71"/>
    <w:basedOn w:val="1fa"/>
    <w:next w:val="1fa"/>
    <w:rsid w:val="00D10BEC"/>
    <w:pPr>
      <w:spacing w:before="240" w:after="60"/>
      <w:ind w:left="1140" w:hanging="435"/>
      <w:jc w:val="left"/>
    </w:pPr>
    <w:rPr>
      <w:sz w:val="20"/>
      <w:lang w:val="en-US"/>
    </w:rPr>
  </w:style>
  <w:style w:type="paragraph" w:customStyle="1" w:styleId="81">
    <w:name w:val="Заголовок 81"/>
    <w:basedOn w:val="1fa"/>
    <w:next w:val="1fa"/>
    <w:rsid w:val="00D10BEC"/>
    <w:pPr>
      <w:spacing w:before="240" w:after="60"/>
      <w:ind w:left="1140" w:hanging="435"/>
      <w:jc w:val="left"/>
    </w:pPr>
    <w:rPr>
      <w:i/>
      <w:sz w:val="20"/>
      <w:lang w:val="en-US"/>
    </w:rPr>
  </w:style>
  <w:style w:type="paragraph" w:customStyle="1" w:styleId="91">
    <w:name w:val="Заголовок 91"/>
    <w:basedOn w:val="1fa"/>
    <w:next w:val="1fa"/>
    <w:rsid w:val="00D10BEC"/>
    <w:pPr>
      <w:spacing w:before="240" w:after="60"/>
      <w:ind w:left="1140" w:hanging="435"/>
      <w:jc w:val="left"/>
    </w:pPr>
    <w:rPr>
      <w:b/>
      <w:i/>
      <w:sz w:val="18"/>
      <w:lang w:val="en-US"/>
    </w:rPr>
  </w:style>
  <w:style w:type="paragraph" w:customStyle="1" w:styleId="1">
    <w:name w:val="Нумерованный список1"/>
    <w:basedOn w:val="a0"/>
    <w:rsid w:val="00D10BEC"/>
    <w:pPr>
      <w:widowControl w:val="0"/>
      <w:numPr>
        <w:numId w:val="3"/>
      </w:numPr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affff0">
    <w:name w:val="Приложение"/>
    <w:basedOn w:val="a0"/>
    <w:rsid w:val="00D10BEC"/>
    <w:pPr>
      <w:pageBreakBefore/>
      <w:widowControl w:val="0"/>
      <w:suppressAutoHyphens/>
      <w:overflowPunct w:val="0"/>
      <w:autoSpaceDE w:val="0"/>
      <w:ind w:firstLine="567"/>
      <w:jc w:val="right"/>
      <w:textAlignment w:val="baseline"/>
    </w:pPr>
    <w:rPr>
      <w:bCs/>
      <w:lang w:eastAsia="zh-CN"/>
    </w:rPr>
  </w:style>
  <w:style w:type="paragraph" w:styleId="affff1">
    <w:name w:val="Signature"/>
    <w:basedOn w:val="affff0"/>
    <w:link w:val="1fb"/>
    <w:rsid w:val="00D10BEC"/>
    <w:pPr>
      <w:pageBreakBefore w:val="0"/>
      <w:ind w:firstLine="0"/>
    </w:pPr>
  </w:style>
  <w:style w:type="character" w:customStyle="1" w:styleId="1fb">
    <w:name w:val="Подпись Знак1"/>
    <w:basedOn w:val="a1"/>
    <w:link w:val="affff1"/>
    <w:rsid w:val="00D10BEC"/>
    <w:rPr>
      <w:bCs/>
      <w:sz w:val="24"/>
      <w:szCs w:val="24"/>
      <w:lang w:eastAsia="zh-CN"/>
    </w:rPr>
  </w:style>
  <w:style w:type="paragraph" w:customStyle="1" w:styleId="caaieiaie2">
    <w:name w:val="caaieiaie 2"/>
    <w:basedOn w:val="a0"/>
    <w:next w:val="a0"/>
    <w:rsid w:val="00D10BEC"/>
    <w:pPr>
      <w:keepNext/>
      <w:widowControl w:val="0"/>
      <w:suppressAutoHyphens/>
      <w:ind w:right="175"/>
    </w:pPr>
    <w:rPr>
      <w:rFonts w:ascii="Arial" w:hAnsi="Arial" w:cs="Arial"/>
      <w:b/>
      <w:i/>
      <w:szCs w:val="20"/>
      <w:lang w:val="en-AU" w:eastAsia="zh-CN"/>
    </w:rPr>
  </w:style>
  <w:style w:type="paragraph" w:customStyle="1" w:styleId="PPBHeading3">
    <w:name w:val="PPB_Heading 3"/>
    <w:basedOn w:val="31"/>
    <w:rsid w:val="00D10BEC"/>
    <w:pPr>
      <w:suppressAutoHyphens/>
      <w:overflowPunct w:val="0"/>
      <w:autoSpaceDE w:val="0"/>
      <w:spacing w:before="80" w:after="80"/>
      <w:jc w:val="center"/>
      <w:textAlignment w:val="baseline"/>
    </w:pPr>
    <w:rPr>
      <w:rFonts w:ascii="Times New Roman" w:eastAsia="Times New Roman" w:hAnsi="Times New Roman" w:cs="Times New Roman"/>
      <w:bCs w:val="0"/>
      <w:smallCaps/>
      <w:color w:val="auto"/>
      <w:szCs w:val="20"/>
      <w:lang w:eastAsia="zh-CN"/>
    </w:rPr>
  </w:style>
  <w:style w:type="paragraph" w:customStyle="1" w:styleId="BodyText21">
    <w:name w:val="Body Text 21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affff2">
    <w:name w:val="Текст таблицы"/>
    <w:basedOn w:val="a0"/>
    <w:rsid w:val="00D10BEC"/>
    <w:pPr>
      <w:widowControl w:val="0"/>
      <w:tabs>
        <w:tab w:val="left" w:pos="459"/>
      </w:tabs>
      <w:suppressAutoHyphens/>
      <w:spacing w:before="60" w:after="60" w:line="288" w:lineRule="auto"/>
      <w:ind w:left="34" w:right="165"/>
      <w:jc w:val="both"/>
    </w:pPr>
    <w:rPr>
      <w:color w:val="000000"/>
      <w:sz w:val="20"/>
      <w:szCs w:val="20"/>
      <w:lang w:eastAsia="zh-CN"/>
    </w:rPr>
  </w:style>
  <w:style w:type="paragraph" w:customStyle="1" w:styleId="affff3">
    <w:name w:val="Заголовок колонки"/>
    <w:basedOn w:val="a0"/>
    <w:rsid w:val="00D10BEC"/>
    <w:pPr>
      <w:widowControl w:val="0"/>
      <w:suppressAutoHyphens/>
      <w:jc w:val="center"/>
    </w:pPr>
    <w:rPr>
      <w:b/>
      <w:lang w:eastAsia="zh-CN"/>
    </w:rPr>
  </w:style>
  <w:style w:type="paragraph" w:customStyle="1" w:styleId="affff4">
    <w:name w:val="Заголовок колонки Знак"/>
    <w:basedOn w:val="a0"/>
    <w:rsid w:val="00D10BEC"/>
    <w:pPr>
      <w:widowControl w:val="0"/>
      <w:suppressAutoHyphens/>
      <w:jc w:val="center"/>
    </w:pPr>
    <w:rPr>
      <w:b/>
      <w:szCs w:val="20"/>
      <w:lang w:eastAsia="zh-CN"/>
    </w:rPr>
  </w:style>
  <w:style w:type="paragraph" w:customStyle="1" w:styleId="caaieiaie1">
    <w:name w:val="caaieiaie 1"/>
    <w:basedOn w:val="a0"/>
    <w:next w:val="a0"/>
    <w:rsid w:val="00D10BEC"/>
    <w:pPr>
      <w:keepNext/>
      <w:widowControl w:val="0"/>
      <w:suppressAutoHyphens/>
      <w:jc w:val="both"/>
    </w:pPr>
    <w:rPr>
      <w:szCs w:val="20"/>
      <w:lang w:eastAsia="zh-CN"/>
    </w:rPr>
  </w:style>
  <w:style w:type="paragraph" w:customStyle="1" w:styleId="Table">
    <w:name w:val="Table"/>
    <w:basedOn w:val="a0"/>
    <w:rsid w:val="00D10BEC"/>
    <w:pPr>
      <w:suppressAutoHyphens/>
      <w:spacing w:after="120" w:line="264" w:lineRule="auto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affff5">
    <w:name w:val="Таблица центр.текст"/>
    <w:basedOn w:val="a0"/>
    <w:rsid w:val="00D10BEC"/>
    <w:pPr>
      <w:widowControl w:val="0"/>
      <w:suppressAutoHyphens/>
      <w:spacing w:before="60" w:after="60"/>
      <w:ind w:left="-57" w:right="-57"/>
      <w:jc w:val="center"/>
    </w:pPr>
    <w:rPr>
      <w:sz w:val="20"/>
      <w:szCs w:val="22"/>
      <w:lang w:val="uk-UA" w:eastAsia="zh-CN"/>
    </w:rPr>
  </w:style>
  <w:style w:type="paragraph" w:customStyle="1" w:styleId="caaieiaie3">
    <w:name w:val="caaieiaie 3"/>
    <w:basedOn w:val="a0"/>
    <w:rsid w:val="00D10BEC"/>
    <w:pPr>
      <w:keepNext/>
      <w:suppressAutoHyphens/>
      <w:overflowPunct w:val="0"/>
      <w:autoSpaceDE w:val="0"/>
      <w:spacing w:before="60"/>
      <w:jc w:val="right"/>
      <w:textAlignment w:val="baseline"/>
    </w:pPr>
    <w:rPr>
      <w:rFonts w:ascii="UkrainianPragmatica" w:hAnsi="UkrainianPragmatica" w:cs="UkrainianPragmatica"/>
      <w:b/>
      <w:bCs/>
      <w:sz w:val="22"/>
      <w:szCs w:val="22"/>
      <w:lang w:eastAsia="zh-CN"/>
    </w:rPr>
  </w:style>
  <w:style w:type="paragraph" w:customStyle="1" w:styleId="indent2">
    <w:name w:val="indent2"/>
    <w:basedOn w:val="a0"/>
    <w:rsid w:val="00D10BEC"/>
    <w:pPr>
      <w:suppressAutoHyphens/>
      <w:spacing w:before="48"/>
      <w:ind w:left="1886" w:hanging="763"/>
    </w:pPr>
    <w:rPr>
      <w:rFonts w:ascii="Arial" w:hAnsi="Arial" w:cs="Arial"/>
      <w:sz w:val="22"/>
      <w:szCs w:val="20"/>
      <w:lang w:val="en-GB" w:eastAsia="zh-CN"/>
    </w:rPr>
  </w:style>
  <w:style w:type="paragraph" w:customStyle="1" w:styleId="1fc">
    <w:name w:val="Текст примечания1"/>
    <w:basedOn w:val="a0"/>
    <w:rsid w:val="00D10BEC"/>
    <w:pPr>
      <w:suppressAutoHyphens/>
      <w:spacing w:before="120" w:after="120"/>
      <w:ind w:firstLine="567"/>
    </w:pPr>
    <w:rPr>
      <w:sz w:val="20"/>
      <w:szCs w:val="20"/>
      <w:lang w:eastAsia="zh-CN"/>
    </w:rPr>
  </w:style>
  <w:style w:type="paragraph" w:customStyle="1" w:styleId="1Level1h1l1">
    <w:name w:val="Заголовок 1.Level 1.h1.l1"/>
    <w:basedOn w:val="a0"/>
    <w:next w:val="a0"/>
    <w:rsid w:val="00D10BEC"/>
    <w:pPr>
      <w:keepNext/>
      <w:keepLines/>
      <w:suppressAutoHyphens/>
      <w:spacing w:line="240" w:lineRule="atLeast"/>
    </w:pPr>
    <w:rPr>
      <w:b/>
      <w:szCs w:val="20"/>
      <w:lang w:val="en-GB" w:eastAsia="zh-CN"/>
    </w:rPr>
  </w:style>
  <w:style w:type="paragraph" w:customStyle="1" w:styleId="2H2">
    <w:name w:val="Заголовок 2.H2"/>
    <w:basedOn w:val="a0"/>
    <w:next w:val="a0"/>
    <w:rsid w:val="00D10BEC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szCs w:val="20"/>
      <w:lang w:val="en-GB" w:eastAsia="zh-CN"/>
    </w:rPr>
  </w:style>
  <w:style w:type="paragraph" w:customStyle="1" w:styleId="DefinitionBody">
    <w:name w:val="DefinitionBody"/>
    <w:basedOn w:val="a0"/>
    <w:rsid w:val="00D10BEC"/>
    <w:pPr>
      <w:suppressAutoHyphens/>
      <w:jc w:val="both"/>
    </w:pPr>
    <w:rPr>
      <w:rFonts w:ascii="Arial" w:hAnsi="Arial" w:cs="Arial"/>
      <w:sz w:val="22"/>
      <w:szCs w:val="20"/>
      <w:lang w:eastAsia="zh-CN"/>
    </w:rPr>
  </w:style>
  <w:style w:type="paragraph" w:customStyle="1" w:styleId="1TimesNewRoman124">
    <w:name w:val="Стиль Заголовок 1 + Times New Roman 12 пт не полужирный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eastAsia="zh-CN"/>
    </w:rPr>
  </w:style>
  <w:style w:type="paragraph" w:customStyle="1" w:styleId="Normal1">
    <w:name w:val="Normal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1fd">
    <w:name w:val="Дата1"/>
    <w:basedOn w:val="a0"/>
    <w:next w:val="a0"/>
    <w:rsid w:val="00D10BEC"/>
    <w:pPr>
      <w:suppressAutoHyphens/>
      <w:spacing w:after="60"/>
      <w:jc w:val="both"/>
    </w:pPr>
    <w:rPr>
      <w:szCs w:val="20"/>
      <w:lang w:eastAsia="zh-CN"/>
    </w:rPr>
  </w:style>
  <w:style w:type="paragraph" w:customStyle="1" w:styleId="affff6">
    <w:name w:val="Заголовок раздела"/>
    <w:basedOn w:val="a0"/>
    <w:rsid w:val="00D10BEC"/>
    <w:pPr>
      <w:pageBreakBefore/>
      <w:widowControl w:val="0"/>
      <w:suppressAutoHyphens/>
      <w:overflowPunct w:val="0"/>
      <w:autoSpaceDE w:val="0"/>
      <w:spacing w:after="240"/>
      <w:jc w:val="center"/>
      <w:textAlignment w:val="baseline"/>
    </w:pPr>
    <w:rPr>
      <w:rFonts w:ascii="Arial" w:hAnsi="Arial" w:cs="Arial"/>
      <w:b/>
      <w:caps/>
      <w:lang w:eastAsia="zh-CN"/>
    </w:rPr>
  </w:style>
  <w:style w:type="paragraph" w:customStyle="1" w:styleId="2f">
    <w:name w:val="Маркированный список2"/>
    <w:basedOn w:val="a0"/>
    <w:rsid w:val="00D10BEC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zh-CN"/>
    </w:rPr>
  </w:style>
  <w:style w:type="paragraph" w:customStyle="1" w:styleId="-">
    <w:name w:val="- Текст таблицы"/>
    <w:basedOn w:val="a0"/>
    <w:rsid w:val="00D10BEC"/>
    <w:pPr>
      <w:numPr>
        <w:numId w:val="7"/>
      </w:numPr>
      <w:suppressAutoHyphens/>
      <w:spacing w:before="60"/>
    </w:pPr>
    <w:rPr>
      <w:rFonts w:ascii="Arial" w:hAnsi="Arial" w:cs="Arial"/>
      <w:spacing w:val="-5"/>
      <w:szCs w:val="20"/>
      <w:lang w:eastAsia="zh-CN"/>
    </w:rPr>
  </w:style>
  <w:style w:type="paragraph" w:customStyle="1" w:styleId="Iniiaiieoaeno">
    <w:name w:val="Iniiaiie oaeno"/>
    <w:basedOn w:val="a0"/>
    <w:rsid w:val="00D10BEC"/>
    <w:pPr>
      <w:suppressAutoHyphens/>
      <w:overflowPunct w:val="0"/>
      <w:autoSpaceDE w:val="0"/>
      <w:jc w:val="center"/>
    </w:pPr>
    <w:rPr>
      <w:sz w:val="32"/>
      <w:szCs w:val="20"/>
      <w:lang w:eastAsia="zh-CN"/>
    </w:rPr>
  </w:style>
  <w:style w:type="paragraph" w:customStyle="1" w:styleId="1fe">
    <w:name w:val="Цитата1"/>
    <w:basedOn w:val="a0"/>
    <w:rsid w:val="00D10BEC"/>
    <w:pPr>
      <w:shd w:val="clear" w:color="auto" w:fill="FFFFFF"/>
      <w:suppressAutoHyphens/>
      <w:spacing w:before="274" w:line="274" w:lineRule="exact"/>
      <w:ind w:left="5" w:right="34"/>
      <w:jc w:val="both"/>
    </w:pPr>
    <w:rPr>
      <w:b/>
      <w:bCs/>
      <w:color w:val="000000"/>
      <w:w w:val="86"/>
      <w:sz w:val="26"/>
      <w:szCs w:val="26"/>
      <w:lang w:eastAsia="zh-CN"/>
    </w:rPr>
  </w:style>
  <w:style w:type="paragraph" w:customStyle="1" w:styleId="FR2">
    <w:name w:val="FR2"/>
    <w:rsid w:val="00D10BEC"/>
    <w:pPr>
      <w:widowControl w:val="0"/>
      <w:suppressAutoHyphens/>
      <w:jc w:val="both"/>
    </w:pPr>
    <w:rPr>
      <w:sz w:val="22"/>
      <w:lang w:eastAsia="zh-CN"/>
    </w:rPr>
  </w:style>
  <w:style w:type="paragraph" w:customStyle="1" w:styleId="TableCellC">
    <w:name w:val="Table Cell C"/>
    <w:basedOn w:val="a0"/>
    <w:rsid w:val="00D10BEC"/>
    <w:pPr>
      <w:suppressAutoHyphens/>
      <w:jc w:val="center"/>
    </w:pPr>
    <w:rPr>
      <w:rFonts w:cs="Courier New"/>
      <w:sz w:val="22"/>
      <w:lang w:eastAsia="zh-CN"/>
    </w:rPr>
  </w:style>
  <w:style w:type="paragraph" w:customStyle="1" w:styleId="TableCellL">
    <w:name w:val="Table Cell L"/>
    <w:basedOn w:val="a0"/>
    <w:rsid w:val="00D10BEC"/>
    <w:pPr>
      <w:suppressAutoHyphens/>
    </w:pPr>
    <w:rPr>
      <w:rFonts w:cs="Courier New"/>
      <w:sz w:val="22"/>
      <w:lang w:eastAsia="zh-CN"/>
    </w:rPr>
  </w:style>
  <w:style w:type="paragraph" w:customStyle="1" w:styleId="212">
    <w:name w:val="Основной текст с отступом 21"/>
    <w:basedOn w:val="a0"/>
    <w:rsid w:val="00D10BEC"/>
    <w:pPr>
      <w:suppressAutoHyphens/>
      <w:overflowPunct w:val="0"/>
      <w:autoSpaceDE w:val="0"/>
      <w:ind w:firstLine="851"/>
      <w:jc w:val="both"/>
      <w:textAlignment w:val="baseline"/>
    </w:pPr>
    <w:rPr>
      <w:szCs w:val="20"/>
      <w:lang w:eastAsia="zh-CN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1ff">
    <w:name w:val="Знак Знак Знак1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consplusnormal1">
    <w:name w:val="consplusnormal"/>
    <w:basedOn w:val="a0"/>
    <w:rsid w:val="00D10BEC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0">
    <w:name w:val="consplusnonformat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f0">
    <w:name w:val="Знак1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312">
    <w:name w:val="Основной текст с отступом 31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2f0">
    <w:name w:val="заголовок 2"/>
    <w:basedOn w:val="a0"/>
    <w:next w:val="a0"/>
    <w:rsid w:val="00D10BEC"/>
    <w:pPr>
      <w:keepNext/>
      <w:suppressAutoHyphens/>
      <w:overflowPunct w:val="0"/>
      <w:autoSpaceDE w:val="0"/>
      <w:spacing w:line="360" w:lineRule="auto"/>
      <w:jc w:val="center"/>
      <w:textAlignment w:val="baseline"/>
    </w:pPr>
    <w:rPr>
      <w:b/>
      <w:sz w:val="20"/>
      <w:szCs w:val="20"/>
      <w:lang w:eastAsia="zh-CN"/>
    </w:rPr>
  </w:style>
  <w:style w:type="paragraph" w:customStyle="1" w:styleId="normalred">
    <w:name w:val="normalred"/>
    <w:basedOn w:val="a0"/>
    <w:rsid w:val="00D10BEC"/>
    <w:pPr>
      <w:suppressAutoHyphens/>
      <w:spacing w:line="360" w:lineRule="exact"/>
      <w:ind w:firstLine="709"/>
      <w:jc w:val="both"/>
    </w:pPr>
    <w:rPr>
      <w:rFonts w:ascii="Antiqua" w:hAnsi="Antiqua" w:cs="Antiqua"/>
      <w:szCs w:val="20"/>
      <w:lang w:eastAsia="zh-CN"/>
    </w:rPr>
  </w:style>
  <w:style w:type="paragraph" w:customStyle="1" w:styleId="consplusnonformat00">
    <w:name w:val="consplusnonformat0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styleId="affff8">
    <w:name w:val="annotation text"/>
    <w:basedOn w:val="a0"/>
    <w:link w:val="1ff1"/>
    <w:uiPriority w:val="99"/>
    <w:unhideWhenUsed/>
    <w:rsid w:val="00D10BEC"/>
    <w:pPr>
      <w:suppressAutoHyphens/>
    </w:pPr>
    <w:rPr>
      <w:sz w:val="20"/>
      <w:szCs w:val="20"/>
      <w:lang w:eastAsia="zh-CN"/>
    </w:rPr>
  </w:style>
  <w:style w:type="character" w:customStyle="1" w:styleId="1ff1">
    <w:name w:val="Текст примечания Знак1"/>
    <w:basedOn w:val="a1"/>
    <w:link w:val="affff8"/>
    <w:uiPriority w:val="99"/>
    <w:rsid w:val="00D10BEC"/>
    <w:rPr>
      <w:lang w:eastAsia="zh-CN"/>
    </w:rPr>
  </w:style>
  <w:style w:type="paragraph" w:styleId="affff9">
    <w:name w:val="annotation subject"/>
    <w:basedOn w:val="1fc"/>
    <w:next w:val="1fc"/>
    <w:link w:val="1ff2"/>
    <w:rsid w:val="00D10BEC"/>
    <w:pPr>
      <w:spacing w:before="0" w:after="60"/>
      <w:ind w:firstLine="0"/>
      <w:jc w:val="both"/>
    </w:pPr>
    <w:rPr>
      <w:b/>
      <w:bCs/>
    </w:rPr>
  </w:style>
  <w:style w:type="character" w:customStyle="1" w:styleId="1ff2">
    <w:name w:val="Тема примечания Знак1"/>
    <w:basedOn w:val="1ff1"/>
    <w:link w:val="affff9"/>
    <w:rsid w:val="00D10BEC"/>
    <w:rPr>
      <w:b/>
      <w:bCs/>
      <w:lang w:eastAsia="zh-CN"/>
    </w:rPr>
  </w:style>
  <w:style w:type="paragraph" w:customStyle="1" w:styleId="20">
    <w:name w:val="Нум.список 2"/>
    <w:basedOn w:val="a0"/>
    <w:next w:val="a0"/>
    <w:rsid w:val="00D10BEC"/>
    <w:pPr>
      <w:numPr>
        <w:numId w:val="8"/>
      </w:numPr>
      <w:tabs>
        <w:tab w:val="left" w:pos="576"/>
      </w:tabs>
      <w:suppressAutoHyphens/>
      <w:spacing w:before="360"/>
      <w:ind w:left="576" w:hanging="576"/>
      <w:jc w:val="both"/>
    </w:pPr>
    <w:rPr>
      <w:b/>
      <w:lang w:eastAsia="zh-CN"/>
    </w:rPr>
  </w:style>
  <w:style w:type="paragraph" w:customStyle="1" w:styleId="38">
    <w:name w:val="Нум.список 3"/>
    <w:basedOn w:val="a0"/>
    <w:rsid w:val="00D10BEC"/>
    <w:pPr>
      <w:tabs>
        <w:tab w:val="num" w:pos="0"/>
        <w:tab w:val="left" w:pos="720"/>
        <w:tab w:val="left" w:pos="1559"/>
      </w:tabs>
      <w:suppressAutoHyphens/>
      <w:spacing w:before="120" w:after="40"/>
      <w:ind w:left="720" w:hanging="720"/>
      <w:jc w:val="both"/>
    </w:pPr>
    <w:rPr>
      <w:lang w:eastAsia="zh-CN"/>
    </w:rPr>
  </w:style>
  <w:style w:type="paragraph" w:customStyle="1" w:styleId="42">
    <w:name w:val="Нум.список 4"/>
    <w:basedOn w:val="a0"/>
    <w:rsid w:val="00D10BEC"/>
    <w:pPr>
      <w:tabs>
        <w:tab w:val="num" w:pos="0"/>
        <w:tab w:val="left" w:pos="1701"/>
      </w:tabs>
      <w:suppressAutoHyphens/>
      <w:spacing w:before="80" w:after="40"/>
      <w:ind w:left="1701" w:hanging="992"/>
      <w:jc w:val="both"/>
    </w:pPr>
    <w:rPr>
      <w:lang w:val="en-US" w:eastAsia="zh-CN"/>
    </w:rPr>
  </w:style>
  <w:style w:type="paragraph" w:customStyle="1" w:styleId="0">
    <w:name w:val="Обычный Слева: 0 мм"/>
    <w:basedOn w:val="a0"/>
    <w:rsid w:val="00D10BEC"/>
    <w:pPr>
      <w:widowControl w:val="0"/>
      <w:tabs>
        <w:tab w:val="num" w:pos="0"/>
      </w:tabs>
      <w:suppressAutoHyphens/>
      <w:kinsoku w:val="0"/>
      <w:overflowPunct w:val="0"/>
      <w:autoSpaceDE w:val="0"/>
      <w:spacing w:line="360" w:lineRule="auto"/>
      <w:jc w:val="both"/>
    </w:pPr>
    <w:rPr>
      <w:szCs w:val="20"/>
      <w:lang w:eastAsia="zh-CN"/>
    </w:rPr>
  </w:style>
  <w:style w:type="paragraph" w:customStyle="1" w:styleId="3">
    <w:name w:val="Стиль3"/>
    <w:basedOn w:val="221"/>
    <w:rsid w:val="00D10BEC"/>
    <w:pPr>
      <w:widowControl w:val="0"/>
      <w:numPr>
        <w:numId w:val="6"/>
      </w:numPr>
      <w:tabs>
        <w:tab w:val="left" w:pos="360"/>
      </w:tabs>
      <w:spacing w:after="0" w:line="240" w:lineRule="auto"/>
      <w:ind w:left="283"/>
      <w:jc w:val="both"/>
      <w:textAlignment w:val="baseline"/>
    </w:pPr>
    <w:rPr>
      <w:sz w:val="24"/>
    </w:rPr>
  </w:style>
  <w:style w:type="paragraph" w:customStyle="1" w:styleId="Normal3">
    <w:name w:val="Normal3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styleId="30">
    <w:name w:val="List Bullet 3"/>
    <w:basedOn w:val="a0"/>
    <w:rsid w:val="00D10BEC"/>
    <w:pPr>
      <w:numPr>
        <w:numId w:val="2"/>
      </w:numPr>
      <w:suppressAutoHyphens/>
      <w:spacing w:after="60"/>
      <w:contextualSpacing/>
      <w:jc w:val="both"/>
    </w:pPr>
    <w:rPr>
      <w:lang w:eastAsia="zh-CN"/>
    </w:rPr>
  </w:style>
  <w:style w:type="paragraph" w:customStyle="1" w:styleId="affffa">
    <w:name w:val="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msonormalcxspmiddle">
    <w:name w:val="msonormalcxspmiddle"/>
    <w:basedOn w:val="a0"/>
    <w:rsid w:val="00D10BEC"/>
    <w:pPr>
      <w:suppressAutoHyphens/>
      <w:spacing w:before="280" w:after="280"/>
    </w:pPr>
    <w:rPr>
      <w:lang w:eastAsia="zh-CN"/>
    </w:rPr>
  </w:style>
  <w:style w:type="paragraph" w:customStyle="1" w:styleId="affffb">
    <w:name w:val="Текст ЭР (см. также)"/>
    <w:basedOn w:val="a0"/>
    <w:next w:val="a0"/>
    <w:rsid w:val="00D10BEC"/>
    <w:pPr>
      <w:suppressAutoHyphens/>
      <w:autoSpaceDE w:val="0"/>
      <w:spacing w:before="200"/>
    </w:pPr>
    <w:rPr>
      <w:rFonts w:ascii="Arial" w:hAnsi="Arial" w:cs="Arial"/>
      <w:sz w:val="22"/>
      <w:szCs w:val="22"/>
      <w:lang w:eastAsia="zh-CN"/>
    </w:rPr>
  </w:style>
  <w:style w:type="paragraph" w:customStyle="1" w:styleId="affffc">
    <w:name w:val="Центрированный (таблица)"/>
    <w:basedOn w:val="a0"/>
    <w:next w:val="a0"/>
    <w:rsid w:val="00D10BEC"/>
    <w:pPr>
      <w:suppressAutoHyphens/>
      <w:autoSpaceDE w:val="0"/>
      <w:jc w:val="center"/>
    </w:pPr>
    <w:rPr>
      <w:rFonts w:ascii="Arial" w:hAnsi="Arial" w:cs="Arial"/>
      <w:lang w:eastAsia="zh-CN"/>
    </w:rPr>
  </w:style>
  <w:style w:type="paragraph" w:customStyle="1" w:styleId="320">
    <w:name w:val="Основной текст с отступом 32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321">
    <w:name w:val="Основной текст 32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230">
    <w:name w:val="Основной текст 23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2f1">
    <w:name w:val="Обычный2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Maintext22">
    <w:name w:val="Main text 2.2"/>
    <w:basedOn w:val="a0"/>
    <w:rsid w:val="00D10BEC"/>
    <w:pPr>
      <w:suppressAutoHyphens/>
    </w:pPr>
    <w:rPr>
      <w:rFonts w:cs="Calibri"/>
      <w:szCs w:val="20"/>
      <w:lang w:val="en-US" w:eastAsia="zh-CN"/>
    </w:rPr>
  </w:style>
  <w:style w:type="paragraph" w:customStyle="1" w:styleId="Bullets">
    <w:name w:val="Bullets"/>
    <w:basedOn w:val="aa"/>
    <w:rsid w:val="00D10BEC"/>
    <w:pPr>
      <w:numPr>
        <w:numId w:val="12"/>
      </w:numPr>
      <w:tabs>
        <w:tab w:val="left" w:pos="2268"/>
      </w:tabs>
      <w:spacing w:after="120"/>
      <w:jc w:val="both"/>
    </w:pPr>
    <w:rPr>
      <w:rFonts w:ascii="Arial" w:hAnsi="Arial" w:cs="Arial"/>
      <w:sz w:val="20"/>
      <w:lang w:eastAsia="zh-CN"/>
    </w:rPr>
  </w:style>
  <w:style w:type="paragraph" w:customStyle="1" w:styleId="affffd">
    <w:name w:val="обычный"/>
    <w:basedOn w:val="a0"/>
    <w:rsid w:val="00D10BEC"/>
    <w:pPr>
      <w:suppressAutoHyphens/>
    </w:pPr>
    <w:rPr>
      <w:color w:val="000000"/>
      <w:sz w:val="20"/>
      <w:szCs w:val="20"/>
      <w:lang w:eastAsia="zh-CN"/>
    </w:rPr>
  </w:style>
  <w:style w:type="paragraph" w:customStyle="1" w:styleId="affffe">
    <w:name w:val="Строка ссылки"/>
    <w:basedOn w:val="aa"/>
    <w:rsid w:val="00D10BEC"/>
    <w:pPr>
      <w:widowControl w:val="0"/>
      <w:autoSpaceDE w:val="0"/>
      <w:spacing w:before="240"/>
    </w:pPr>
    <w:rPr>
      <w:b/>
      <w:bCs/>
      <w:sz w:val="24"/>
      <w:szCs w:val="24"/>
      <w:lang w:eastAsia="zh-CN"/>
    </w:rPr>
  </w:style>
  <w:style w:type="paragraph" w:customStyle="1" w:styleId="afffff">
    <w:name w:val="Содержимое таблицы"/>
    <w:basedOn w:val="a0"/>
    <w:rsid w:val="00D10BEC"/>
    <w:pPr>
      <w:suppressLineNumbers/>
      <w:suppressAutoHyphens/>
    </w:pPr>
    <w:rPr>
      <w:sz w:val="20"/>
      <w:szCs w:val="20"/>
      <w:lang w:eastAsia="zh-CN"/>
    </w:rPr>
  </w:style>
  <w:style w:type="paragraph" w:customStyle="1" w:styleId="afffff0">
    <w:name w:val="Заголовок таблицы"/>
    <w:basedOn w:val="afffff"/>
    <w:rsid w:val="00D10BEC"/>
    <w:pPr>
      <w:jc w:val="center"/>
    </w:pPr>
    <w:rPr>
      <w:b/>
      <w:bCs/>
    </w:rPr>
  </w:style>
  <w:style w:type="paragraph" w:customStyle="1" w:styleId="afffff1">
    <w:name w:val="Содержимое врезки"/>
    <w:basedOn w:val="a0"/>
    <w:rsid w:val="00D10BEC"/>
    <w:pPr>
      <w:suppressAutoHyphens/>
    </w:pPr>
    <w:rPr>
      <w:sz w:val="20"/>
      <w:szCs w:val="20"/>
      <w:lang w:eastAsia="zh-CN"/>
    </w:rPr>
  </w:style>
  <w:style w:type="paragraph" w:customStyle="1" w:styleId="2f2">
    <w:name w:val="Абзац списка2"/>
    <w:basedOn w:val="a0"/>
    <w:rsid w:val="00D10BEC"/>
    <w:pPr>
      <w:suppressAutoHyphens/>
      <w:ind w:left="720"/>
      <w:contextualSpacing/>
    </w:pPr>
    <w:rPr>
      <w:sz w:val="20"/>
      <w:szCs w:val="20"/>
      <w:lang w:eastAsia="zh-CN"/>
    </w:rPr>
  </w:style>
  <w:style w:type="paragraph" w:customStyle="1" w:styleId="231">
    <w:name w:val="Основной текст с отступом 23"/>
    <w:basedOn w:val="a0"/>
    <w:rsid w:val="00D10BEC"/>
    <w:pPr>
      <w:suppressAutoHyphens/>
      <w:ind w:firstLine="720"/>
      <w:jc w:val="both"/>
    </w:pPr>
    <w:rPr>
      <w:sz w:val="28"/>
      <w:szCs w:val="28"/>
      <w:lang w:eastAsia="zh-CN"/>
    </w:rPr>
  </w:style>
  <w:style w:type="paragraph" w:customStyle="1" w:styleId="1ff3">
    <w:name w:val="Без интервала1"/>
    <w:rsid w:val="00D10BE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ff4">
    <w:name w:val="Обычный (веб)1"/>
    <w:basedOn w:val="a0"/>
    <w:rsid w:val="00D10BEC"/>
    <w:pPr>
      <w:suppressAutoHyphens/>
      <w:spacing w:before="28" w:after="28" w:line="276" w:lineRule="auto"/>
    </w:pPr>
    <w:rPr>
      <w:rFonts w:ascii="Calibri" w:eastAsia="Arial Unicode MS" w:hAnsi="Calibri" w:cs="font86"/>
      <w:kern w:val="2"/>
      <w:sz w:val="22"/>
      <w:szCs w:val="22"/>
      <w:lang w:eastAsia="zh-CN"/>
    </w:rPr>
  </w:style>
  <w:style w:type="paragraph" w:customStyle="1" w:styleId="TextNormal">
    <w:name w:val="Text Normal"/>
    <w:basedOn w:val="a0"/>
    <w:rsid w:val="00D10BEC"/>
    <w:pPr>
      <w:widowControl w:val="0"/>
      <w:tabs>
        <w:tab w:val="left" w:pos="0"/>
      </w:tabs>
      <w:suppressAutoHyphens/>
      <w:spacing w:after="120" w:line="276" w:lineRule="auto"/>
      <w:ind w:left="850" w:right="-1" w:hanging="283"/>
    </w:pPr>
    <w:rPr>
      <w:rFonts w:ascii="Arial" w:eastAsia="Arial Unicode MS" w:hAnsi="Arial" w:cs="Arial"/>
      <w:kern w:val="2"/>
      <w:sz w:val="22"/>
      <w:szCs w:val="22"/>
      <w:lang w:eastAsia="zh-CN"/>
    </w:rPr>
  </w:style>
  <w:style w:type="paragraph" w:customStyle="1" w:styleId="WW-0">
    <w:name w:val="WW-Заголовок"/>
    <w:basedOn w:val="a0"/>
    <w:next w:val="aa"/>
    <w:rsid w:val="00D10BEC"/>
    <w:pPr>
      <w:keepNext/>
      <w:suppressAutoHyphens/>
      <w:spacing w:before="240" w:after="120" w:line="276" w:lineRule="auto"/>
    </w:pPr>
    <w:rPr>
      <w:rFonts w:ascii="Arial" w:eastAsia="Arial Unicode MS" w:hAnsi="Arial" w:cs="Mangal"/>
      <w:kern w:val="2"/>
      <w:sz w:val="28"/>
      <w:szCs w:val="28"/>
      <w:lang w:eastAsia="zh-CN"/>
    </w:rPr>
  </w:style>
  <w:style w:type="paragraph" w:customStyle="1" w:styleId="39">
    <w:name w:val="Основной текст3"/>
    <w:basedOn w:val="a0"/>
    <w:rsid w:val="00D10BEC"/>
    <w:pPr>
      <w:widowControl w:val="0"/>
      <w:shd w:val="clear" w:color="auto" w:fill="FFFFFF"/>
      <w:suppressAutoHyphens/>
      <w:spacing w:before="240" w:after="240" w:line="0" w:lineRule="atLeast"/>
    </w:pPr>
    <w:rPr>
      <w:sz w:val="20"/>
      <w:szCs w:val="20"/>
      <w:lang w:eastAsia="zh-CN"/>
    </w:rPr>
  </w:style>
  <w:style w:type="paragraph" w:customStyle="1" w:styleId="HTML1">
    <w:name w:val="Стандартный HTML1"/>
    <w:basedOn w:val="a0"/>
    <w:rsid w:val="00D1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HTML">
    <w:name w:val="HTML Preformatted"/>
    <w:basedOn w:val="a0"/>
    <w:link w:val="HTML0"/>
    <w:rsid w:val="00D10BEC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rsid w:val="00D10BEC"/>
    <w:rPr>
      <w:rFonts w:ascii="Courier New" w:hAnsi="Courier New" w:cs="Courier New"/>
      <w:lang w:eastAsia="zh-CN"/>
    </w:rPr>
  </w:style>
  <w:style w:type="paragraph" w:customStyle="1" w:styleId="Standard">
    <w:name w:val="Standard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hi-IN" w:bidi="hi-IN"/>
    </w:rPr>
  </w:style>
  <w:style w:type="paragraph" w:customStyle="1" w:styleId="Standarduser">
    <w:name w:val="Standard (user)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zh-CN" w:bidi="hi-IN"/>
    </w:rPr>
  </w:style>
  <w:style w:type="paragraph" w:customStyle="1" w:styleId="TableContentsuser">
    <w:name w:val="Table Contents (user)"/>
    <w:basedOn w:val="Standarduser"/>
    <w:rsid w:val="00D10BEC"/>
    <w:pPr>
      <w:widowControl/>
    </w:pPr>
    <w:rPr>
      <w:rFonts w:ascii="Liberation Serif" w:eastAsia="SimSun" w:hAnsi="Liberation Serif" w:cs="Mangal"/>
      <w:color w:val="000000"/>
    </w:rPr>
  </w:style>
  <w:style w:type="paragraph" w:customStyle="1" w:styleId="TableContents">
    <w:name w:val="Table Contents"/>
    <w:basedOn w:val="Standard"/>
    <w:rsid w:val="00D10BEC"/>
  </w:style>
  <w:style w:type="paragraph" w:customStyle="1" w:styleId="2f3">
    <w:name w:val="Обычный (веб)2"/>
    <w:basedOn w:val="a0"/>
    <w:rsid w:val="00D10BEC"/>
    <w:pPr>
      <w:suppressAutoHyphens/>
      <w:spacing w:before="200" w:after="200"/>
      <w:ind w:left="200" w:right="200"/>
    </w:pPr>
    <w:rPr>
      <w:sz w:val="20"/>
      <w:szCs w:val="20"/>
      <w:lang w:eastAsia="zh-CN"/>
    </w:rPr>
  </w:style>
  <w:style w:type="character" w:customStyle="1" w:styleId="FontStyle17">
    <w:name w:val="Font Style17"/>
    <w:rsid w:val="001153A0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1153A0"/>
    <w:pPr>
      <w:widowControl w:val="0"/>
      <w:suppressAutoHyphens/>
      <w:autoSpaceDE w:val="0"/>
      <w:spacing w:line="319" w:lineRule="exact"/>
      <w:ind w:firstLine="564"/>
      <w:jc w:val="both"/>
    </w:pPr>
    <w:rPr>
      <w:rFonts w:cs="Calibri"/>
      <w:lang w:eastAsia="ar-SA"/>
    </w:rPr>
  </w:style>
  <w:style w:type="character" w:customStyle="1" w:styleId="afffff2">
    <w:name w:val="Гипертекстовая ссылка"/>
    <w:basedOn w:val="a1"/>
    <w:uiPriority w:val="99"/>
    <w:qFormat/>
    <w:rsid w:val="00867DF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5A0C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CF60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2"/>
    <w:qFormat/>
    <w:rsid w:val="00D10BEC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1">
    <w:name w:val="heading 3"/>
    <w:basedOn w:val="a0"/>
    <w:next w:val="a0"/>
    <w:link w:val="32"/>
    <w:unhideWhenUsed/>
    <w:qFormat/>
    <w:rsid w:val="00D10BE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B00FD2"/>
    <w:pPr>
      <w:keepNext/>
      <w:suppressAutoHyphens/>
      <w:jc w:val="center"/>
      <w:outlineLvl w:val="3"/>
    </w:pPr>
    <w:rPr>
      <w:b/>
      <w:bCs/>
      <w:sz w:val="36"/>
      <w:lang w:eastAsia="ar-SA"/>
    </w:rPr>
  </w:style>
  <w:style w:type="paragraph" w:styleId="5">
    <w:name w:val="heading 5"/>
    <w:basedOn w:val="a0"/>
    <w:next w:val="a0"/>
    <w:link w:val="50"/>
    <w:qFormat/>
    <w:rsid w:val="00D10BEC"/>
    <w:pPr>
      <w:numPr>
        <w:ilvl w:val="4"/>
        <w:numId w:val="1"/>
      </w:numPr>
      <w:suppressAutoHyphens/>
      <w:spacing w:before="240" w:after="60"/>
      <w:jc w:val="both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0"/>
    <w:next w:val="a0"/>
    <w:link w:val="60"/>
    <w:qFormat/>
    <w:rsid w:val="00D10BEC"/>
    <w:pPr>
      <w:numPr>
        <w:ilvl w:val="5"/>
        <w:numId w:val="1"/>
      </w:numPr>
      <w:suppressAutoHyphens/>
      <w:spacing w:before="240" w:after="60"/>
      <w:jc w:val="both"/>
      <w:outlineLvl w:val="5"/>
    </w:pPr>
    <w:rPr>
      <w:b/>
      <w:bCs/>
      <w:sz w:val="22"/>
      <w:szCs w:val="22"/>
      <w:lang w:eastAsia="zh-CN"/>
    </w:rPr>
  </w:style>
  <w:style w:type="paragraph" w:styleId="8">
    <w:name w:val="heading 8"/>
    <w:basedOn w:val="a0"/>
    <w:next w:val="a0"/>
    <w:link w:val="80"/>
    <w:qFormat/>
    <w:rsid w:val="00D10BEC"/>
    <w:pPr>
      <w:numPr>
        <w:ilvl w:val="7"/>
        <w:numId w:val="1"/>
      </w:numPr>
      <w:suppressAutoHyphens/>
      <w:spacing w:before="240" w:after="60"/>
      <w:jc w:val="both"/>
      <w:outlineLvl w:val="7"/>
    </w:pPr>
    <w:rPr>
      <w:i/>
      <w:iCs/>
      <w:lang w:eastAsia="zh-CN"/>
    </w:rPr>
  </w:style>
  <w:style w:type="paragraph" w:styleId="9">
    <w:name w:val="heading 9"/>
    <w:basedOn w:val="a0"/>
    <w:next w:val="a0"/>
    <w:link w:val="90"/>
    <w:qFormat/>
    <w:rsid w:val="00D10BEC"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0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rsid w:val="00F346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F34601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A96CC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a7">
    <w:name w:val="Знак Знак Знак Знак"/>
    <w:basedOn w:val="a0"/>
    <w:rsid w:val="00C272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lk">
    <w:name w:val="blk"/>
    <w:basedOn w:val="a1"/>
    <w:rsid w:val="00C2723E"/>
  </w:style>
  <w:style w:type="paragraph" w:styleId="a8">
    <w:name w:val="List Paragraph"/>
    <w:basedOn w:val="a0"/>
    <w:uiPriority w:val="34"/>
    <w:qFormat/>
    <w:rsid w:val="00825E48"/>
    <w:pPr>
      <w:ind w:left="720"/>
      <w:contextualSpacing/>
    </w:pPr>
  </w:style>
  <w:style w:type="paragraph" w:customStyle="1" w:styleId="a9">
    <w:name w:val="Знак Знак Знак Знак"/>
    <w:basedOn w:val="a0"/>
    <w:rsid w:val="00CF429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ody Text"/>
    <w:basedOn w:val="a0"/>
    <w:link w:val="ab"/>
    <w:rsid w:val="00333BE4"/>
    <w:pPr>
      <w:suppressAutoHyphens/>
    </w:pPr>
    <w:rPr>
      <w:sz w:val="28"/>
      <w:szCs w:val="20"/>
    </w:rPr>
  </w:style>
  <w:style w:type="character" w:customStyle="1" w:styleId="ab">
    <w:name w:val="Основной текст Знак"/>
    <w:basedOn w:val="a1"/>
    <w:link w:val="aa"/>
    <w:rsid w:val="00333BE4"/>
    <w:rPr>
      <w:sz w:val="28"/>
    </w:rPr>
  </w:style>
  <w:style w:type="paragraph" w:customStyle="1" w:styleId="13">
    <w:name w:val="Абзац списка1"/>
    <w:basedOn w:val="a0"/>
    <w:rsid w:val="006125A3"/>
    <w:pPr>
      <w:ind w:left="720"/>
      <w:contextualSpacing/>
    </w:pPr>
  </w:style>
  <w:style w:type="character" w:customStyle="1" w:styleId="12">
    <w:name w:val="Заголовок 1 Знак"/>
    <w:basedOn w:val="a1"/>
    <w:link w:val="11"/>
    <w:rsid w:val="00CF60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c">
    <w:name w:val="Знак Знак Знак Знак"/>
    <w:basedOn w:val="a0"/>
    <w:rsid w:val="003C31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 Знак Знак Знак"/>
    <w:basedOn w:val="a0"/>
    <w:rsid w:val="00C66E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Body Text Indent"/>
    <w:basedOn w:val="a0"/>
    <w:link w:val="af"/>
    <w:rsid w:val="00F201B6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rsid w:val="00F201B6"/>
    <w:rPr>
      <w:sz w:val="24"/>
      <w:szCs w:val="24"/>
    </w:rPr>
  </w:style>
  <w:style w:type="character" w:customStyle="1" w:styleId="32">
    <w:name w:val="Заголовок 3 Знак"/>
    <w:basedOn w:val="a1"/>
    <w:link w:val="31"/>
    <w:rsid w:val="00D10BE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2">
    <w:name w:val="Заголовок 2 Знак"/>
    <w:basedOn w:val="a1"/>
    <w:link w:val="2"/>
    <w:rsid w:val="00D10BEC"/>
    <w:rPr>
      <w:rFonts w:ascii="Cambria" w:hAnsi="Cambria" w:cs="Cambria"/>
      <w:b/>
      <w:bCs/>
      <w:color w:val="4F81BD"/>
      <w:sz w:val="26"/>
      <w:szCs w:val="26"/>
      <w:lang w:eastAsia="zh-CN"/>
    </w:rPr>
  </w:style>
  <w:style w:type="character" w:customStyle="1" w:styleId="50">
    <w:name w:val="Заголовок 5 Знак"/>
    <w:basedOn w:val="a1"/>
    <w:link w:val="5"/>
    <w:rsid w:val="00D10BEC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D10BEC"/>
    <w:rPr>
      <w:b/>
      <w:bCs/>
      <w:sz w:val="22"/>
      <w:szCs w:val="22"/>
      <w:lang w:eastAsia="zh-CN"/>
    </w:rPr>
  </w:style>
  <w:style w:type="character" w:customStyle="1" w:styleId="80">
    <w:name w:val="Заголовок 8 Знак"/>
    <w:basedOn w:val="a1"/>
    <w:link w:val="8"/>
    <w:rsid w:val="00D10BEC"/>
    <w:rPr>
      <w:i/>
      <w:iCs/>
      <w:sz w:val="24"/>
      <w:szCs w:val="24"/>
      <w:lang w:eastAsia="zh-CN"/>
    </w:rPr>
  </w:style>
  <w:style w:type="character" w:customStyle="1" w:styleId="90">
    <w:name w:val="Заголовок 9 Знак"/>
    <w:basedOn w:val="a1"/>
    <w:link w:val="9"/>
    <w:rsid w:val="00D10BEC"/>
    <w:rPr>
      <w:rFonts w:ascii="Arial" w:hAnsi="Arial" w:cs="Arial"/>
      <w:sz w:val="22"/>
      <w:szCs w:val="22"/>
      <w:lang w:eastAsia="zh-CN"/>
    </w:rPr>
  </w:style>
  <w:style w:type="character" w:customStyle="1" w:styleId="40">
    <w:name w:val="Заголовок 4 Знак"/>
    <w:basedOn w:val="a1"/>
    <w:link w:val="4"/>
    <w:rsid w:val="00D10BEC"/>
    <w:rPr>
      <w:b/>
      <w:bCs/>
      <w:sz w:val="36"/>
      <w:szCs w:val="24"/>
      <w:lang w:eastAsia="ar-SA"/>
    </w:rPr>
  </w:style>
  <w:style w:type="character" w:customStyle="1" w:styleId="WW8Num1z0">
    <w:name w:val="WW8Num1z0"/>
    <w:rsid w:val="00D10BEC"/>
  </w:style>
  <w:style w:type="character" w:customStyle="1" w:styleId="WW8Num1z1">
    <w:name w:val="WW8Num1z1"/>
    <w:rsid w:val="00D10BEC"/>
  </w:style>
  <w:style w:type="character" w:customStyle="1" w:styleId="WW8Num1z2">
    <w:name w:val="WW8Num1z2"/>
    <w:rsid w:val="00D10BEC"/>
  </w:style>
  <w:style w:type="character" w:customStyle="1" w:styleId="WW8Num1z3">
    <w:name w:val="WW8Num1z3"/>
    <w:rsid w:val="00D10BEC"/>
  </w:style>
  <w:style w:type="character" w:customStyle="1" w:styleId="WW8Num1z4">
    <w:name w:val="WW8Num1z4"/>
    <w:rsid w:val="00D10BEC"/>
  </w:style>
  <w:style w:type="character" w:customStyle="1" w:styleId="WW8Num1z5">
    <w:name w:val="WW8Num1z5"/>
    <w:rsid w:val="00D10BEC"/>
  </w:style>
  <w:style w:type="character" w:customStyle="1" w:styleId="WW8Num1z6">
    <w:name w:val="WW8Num1z6"/>
    <w:rsid w:val="00D10BEC"/>
  </w:style>
  <w:style w:type="character" w:customStyle="1" w:styleId="WW8Num1z7">
    <w:name w:val="WW8Num1z7"/>
    <w:rsid w:val="00D10BEC"/>
  </w:style>
  <w:style w:type="character" w:customStyle="1" w:styleId="WW8Num1z8">
    <w:name w:val="WW8Num1z8"/>
    <w:rsid w:val="00D10BEC"/>
  </w:style>
  <w:style w:type="character" w:customStyle="1" w:styleId="WW8Num2z0">
    <w:name w:val="WW8Num2z0"/>
    <w:rsid w:val="00D10BEC"/>
    <w:rPr>
      <w:rFonts w:ascii="Symbol" w:hAnsi="Symbol" w:cs="Symbol" w:hint="default"/>
    </w:rPr>
  </w:style>
  <w:style w:type="character" w:customStyle="1" w:styleId="WW8Num3z0">
    <w:name w:val="WW8Num3z0"/>
    <w:rsid w:val="00D10BEC"/>
    <w:rPr>
      <w:rFonts w:ascii="Roboto Slab" w:hAnsi="Roboto Slab" w:cs="Times New Roman" w:hint="default"/>
      <w:b w:val="0"/>
      <w:bCs w:val="0"/>
      <w:sz w:val="22"/>
      <w:szCs w:val="22"/>
      <w:lang w:val="ru-RU" w:eastAsia="ru-RU"/>
    </w:rPr>
  </w:style>
  <w:style w:type="character" w:customStyle="1" w:styleId="WW8Num4z0">
    <w:name w:val="WW8Num4z0"/>
    <w:rsid w:val="00D10BEC"/>
    <w:rPr>
      <w:rFonts w:ascii="Symbol" w:hAnsi="Symbol" w:cs="Symbol"/>
    </w:rPr>
  </w:style>
  <w:style w:type="character" w:customStyle="1" w:styleId="WW8Num5z0">
    <w:name w:val="WW8Num5z0"/>
    <w:rsid w:val="00D10BEC"/>
    <w:rPr>
      <w:rFonts w:cs="Times New Roman"/>
    </w:rPr>
  </w:style>
  <w:style w:type="character" w:customStyle="1" w:styleId="WW8Num6z0">
    <w:name w:val="WW8Num6z0"/>
    <w:rsid w:val="00D10BEC"/>
    <w:rPr>
      <w:rFonts w:ascii="Times New Roman" w:hAnsi="Times New Roman" w:cs="Times New Roman" w:hint="default"/>
    </w:rPr>
  </w:style>
  <w:style w:type="character" w:customStyle="1" w:styleId="WW8Num7z0">
    <w:name w:val="WW8Num7z0"/>
    <w:rsid w:val="00D10BEC"/>
    <w:rPr>
      <w:rFonts w:ascii="Times New Roman" w:hAnsi="Times New Roman" w:cs="Times New Roman" w:hint="default"/>
      <w:sz w:val="22"/>
    </w:rPr>
  </w:style>
  <w:style w:type="character" w:customStyle="1" w:styleId="WW8Num8z0">
    <w:name w:val="WW8Num8z0"/>
    <w:rsid w:val="00D10BEC"/>
    <w:rPr>
      <w:rFonts w:cs="Times New Roman" w:hint="default"/>
    </w:rPr>
  </w:style>
  <w:style w:type="character" w:customStyle="1" w:styleId="WW8Num9z0">
    <w:name w:val="WW8Num9z0"/>
    <w:rsid w:val="00D10BEC"/>
    <w:rPr>
      <w:rFonts w:cs="Times New Roman"/>
    </w:rPr>
  </w:style>
  <w:style w:type="character" w:customStyle="1" w:styleId="WW8Num10z0">
    <w:name w:val="WW8Num10z0"/>
    <w:rsid w:val="00D10BEC"/>
    <w:rPr>
      <w:rFonts w:cs="Times New Roman" w:hint="default"/>
    </w:rPr>
  </w:style>
  <w:style w:type="character" w:customStyle="1" w:styleId="WW8Num11z0">
    <w:name w:val="WW8Num11z0"/>
    <w:rsid w:val="00D10BEC"/>
    <w:rPr>
      <w:rFonts w:cs="Times New Roman" w:hint="default"/>
    </w:rPr>
  </w:style>
  <w:style w:type="character" w:customStyle="1" w:styleId="WW8Num11z1">
    <w:name w:val="WW8Num11z1"/>
    <w:rsid w:val="00D10BEC"/>
  </w:style>
  <w:style w:type="character" w:customStyle="1" w:styleId="WW8Num11z2">
    <w:name w:val="WW8Num11z2"/>
    <w:rsid w:val="00D10BEC"/>
  </w:style>
  <w:style w:type="character" w:customStyle="1" w:styleId="WW8Num11z3">
    <w:name w:val="WW8Num11z3"/>
    <w:rsid w:val="00D10BEC"/>
  </w:style>
  <w:style w:type="character" w:customStyle="1" w:styleId="WW8Num11z4">
    <w:name w:val="WW8Num11z4"/>
    <w:rsid w:val="00D10BEC"/>
  </w:style>
  <w:style w:type="character" w:customStyle="1" w:styleId="WW8Num11z5">
    <w:name w:val="WW8Num11z5"/>
    <w:rsid w:val="00D10BEC"/>
  </w:style>
  <w:style w:type="character" w:customStyle="1" w:styleId="WW8Num11z6">
    <w:name w:val="WW8Num11z6"/>
    <w:rsid w:val="00D10BEC"/>
  </w:style>
  <w:style w:type="character" w:customStyle="1" w:styleId="WW8Num11z7">
    <w:name w:val="WW8Num11z7"/>
    <w:rsid w:val="00D10BEC"/>
  </w:style>
  <w:style w:type="character" w:customStyle="1" w:styleId="WW8Num11z8">
    <w:name w:val="WW8Num11z8"/>
    <w:rsid w:val="00D10BEC"/>
  </w:style>
  <w:style w:type="character" w:customStyle="1" w:styleId="WW8Num12z0">
    <w:name w:val="WW8Num12z0"/>
    <w:rsid w:val="00D10BEC"/>
    <w:rPr>
      <w:rFonts w:ascii="Symbol" w:hAnsi="Symbol" w:cs="Symbol" w:hint="default"/>
    </w:rPr>
  </w:style>
  <w:style w:type="character" w:customStyle="1" w:styleId="WW8Num2z1">
    <w:name w:val="WW8Num2z1"/>
    <w:rsid w:val="00D10BEC"/>
  </w:style>
  <w:style w:type="character" w:customStyle="1" w:styleId="WW8Num2z2">
    <w:name w:val="WW8Num2z2"/>
    <w:rsid w:val="00D10BEC"/>
    <w:rPr>
      <w:color w:val="000000"/>
      <w:sz w:val="22"/>
      <w:szCs w:val="22"/>
    </w:rPr>
  </w:style>
  <w:style w:type="character" w:customStyle="1" w:styleId="WW8Num2z3">
    <w:name w:val="WW8Num2z3"/>
    <w:rsid w:val="00D10BEC"/>
  </w:style>
  <w:style w:type="character" w:customStyle="1" w:styleId="WW8Num2z4">
    <w:name w:val="WW8Num2z4"/>
    <w:rsid w:val="00D10BEC"/>
  </w:style>
  <w:style w:type="character" w:customStyle="1" w:styleId="WW8Num2z5">
    <w:name w:val="WW8Num2z5"/>
    <w:rsid w:val="00D10BEC"/>
  </w:style>
  <w:style w:type="character" w:customStyle="1" w:styleId="WW8Num2z6">
    <w:name w:val="WW8Num2z6"/>
    <w:rsid w:val="00D10BEC"/>
  </w:style>
  <w:style w:type="character" w:customStyle="1" w:styleId="WW8Num2z7">
    <w:name w:val="WW8Num2z7"/>
    <w:rsid w:val="00D10BEC"/>
  </w:style>
  <w:style w:type="character" w:customStyle="1" w:styleId="WW8Num2z8">
    <w:name w:val="WW8Num2z8"/>
    <w:rsid w:val="00D10BEC"/>
  </w:style>
  <w:style w:type="character" w:customStyle="1" w:styleId="WW8Num12z1">
    <w:name w:val="WW8Num12z1"/>
    <w:rsid w:val="00D10BEC"/>
  </w:style>
  <w:style w:type="character" w:customStyle="1" w:styleId="WW8Num12z2">
    <w:name w:val="WW8Num12z2"/>
    <w:rsid w:val="00D10BEC"/>
  </w:style>
  <w:style w:type="character" w:customStyle="1" w:styleId="WW8Num12z3">
    <w:name w:val="WW8Num12z3"/>
    <w:rsid w:val="00D10BEC"/>
  </w:style>
  <w:style w:type="character" w:customStyle="1" w:styleId="WW8Num12z4">
    <w:name w:val="WW8Num12z4"/>
    <w:rsid w:val="00D10BEC"/>
  </w:style>
  <w:style w:type="character" w:customStyle="1" w:styleId="WW8Num12z5">
    <w:name w:val="WW8Num12z5"/>
    <w:rsid w:val="00D10BEC"/>
  </w:style>
  <w:style w:type="character" w:customStyle="1" w:styleId="WW8Num12z6">
    <w:name w:val="WW8Num12z6"/>
    <w:rsid w:val="00D10BEC"/>
  </w:style>
  <w:style w:type="character" w:customStyle="1" w:styleId="WW8Num12z7">
    <w:name w:val="WW8Num12z7"/>
    <w:rsid w:val="00D10BEC"/>
  </w:style>
  <w:style w:type="character" w:customStyle="1" w:styleId="WW8Num12z8">
    <w:name w:val="WW8Num12z8"/>
    <w:rsid w:val="00D10BEC"/>
  </w:style>
  <w:style w:type="character" w:customStyle="1" w:styleId="WW8Num13z0">
    <w:name w:val="WW8Num13z0"/>
    <w:rsid w:val="00D10BEC"/>
    <w:rPr>
      <w:rFonts w:ascii="Symbol" w:hAnsi="Symbol" w:cs="Symbol" w:hint="default"/>
    </w:rPr>
  </w:style>
  <w:style w:type="character" w:customStyle="1" w:styleId="WW8Num14z0">
    <w:name w:val="WW8Num14z0"/>
    <w:rsid w:val="00D10BEC"/>
    <w:rPr>
      <w:b/>
    </w:rPr>
  </w:style>
  <w:style w:type="character" w:customStyle="1" w:styleId="WW8Num14z1">
    <w:name w:val="WW8Num14z1"/>
    <w:rsid w:val="00D10BEC"/>
    <w:rPr>
      <w:b/>
      <w:sz w:val="24"/>
    </w:rPr>
  </w:style>
  <w:style w:type="character" w:customStyle="1" w:styleId="WW8Num14z2">
    <w:name w:val="WW8Num14z2"/>
    <w:rsid w:val="00D10BEC"/>
    <w:rPr>
      <w:b w:val="0"/>
      <w:bCs/>
      <w:sz w:val="24"/>
      <w:szCs w:val="24"/>
    </w:rPr>
  </w:style>
  <w:style w:type="character" w:customStyle="1" w:styleId="WW8Num14z3">
    <w:name w:val="WW8Num14z3"/>
    <w:rsid w:val="00D10BEC"/>
    <w:rPr>
      <w:b w:val="0"/>
    </w:rPr>
  </w:style>
  <w:style w:type="character" w:customStyle="1" w:styleId="WW8Num15z0">
    <w:name w:val="WW8Num15z0"/>
    <w:rsid w:val="00D10BEC"/>
  </w:style>
  <w:style w:type="character" w:customStyle="1" w:styleId="WW8Num15z1">
    <w:name w:val="WW8Num15z1"/>
    <w:rsid w:val="00D10BEC"/>
  </w:style>
  <w:style w:type="character" w:customStyle="1" w:styleId="WW8Num15z2">
    <w:name w:val="WW8Num15z2"/>
    <w:rsid w:val="00D10BEC"/>
  </w:style>
  <w:style w:type="character" w:customStyle="1" w:styleId="WW8Num15z3">
    <w:name w:val="WW8Num15z3"/>
    <w:rsid w:val="00D10BEC"/>
  </w:style>
  <w:style w:type="character" w:customStyle="1" w:styleId="WW8Num15z4">
    <w:name w:val="WW8Num15z4"/>
    <w:rsid w:val="00D10BEC"/>
  </w:style>
  <w:style w:type="character" w:customStyle="1" w:styleId="WW8Num15z5">
    <w:name w:val="WW8Num15z5"/>
    <w:rsid w:val="00D10BEC"/>
  </w:style>
  <w:style w:type="character" w:customStyle="1" w:styleId="WW8Num15z6">
    <w:name w:val="WW8Num15z6"/>
    <w:rsid w:val="00D10BEC"/>
  </w:style>
  <w:style w:type="character" w:customStyle="1" w:styleId="WW8Num15z7">
    <w:name w:val="WW8Num15z7"/>
    <w:rsid w:val="00D10BEC"/>
  </w:style>
  <w:style w:type="character" w:customStyle="1" w:styleId="WW8Num15z8">
    <w:name w:val="WW8Num15z8"/>
    <w:rsid w:val="00D10BEC"/>
  </w:style>
  <w:style w:type="character" w:customStyle="1" w:styleId="WW8Num13z1">
    <w:name w:val="WW8Num13z1"/>
    <w:rsid w:val="00D10BEC"/>
    <w:rPr>
      <w:rFonts w:cs="Times New Roman"/>
      <w:sz w:val="24"/>
      <w:szCs w:val="24"/>
      <w:lang w:eastAsia="ru-RU"/>
    </w:rPr>
  </w:style>
  <w:style w:type="character" w:customStyle="1" w:styleId="WW8Num16z0">
    <w:name w:val="WW8Num16z0"/>
    <w:rsid w:val="00D10BEC"/>
    <w:rPr>
      <w:rFonts w:ascii="Times New Roman CYR" w:hAnsi="Times New Roman CYR" w:cs="Times New Roman CYR" w:hint="default"/>
    </w:rPr>
  </w:style>
  <w:style w:type="character" w:customStyle="1" w:styleId="WW8Num16z1">
    <w:name w:val="WW8Num16z1"/>
    <w:rsid w:val="00D10BEC"/>
    <w:rPr>
      <w:rFonts w:cs="Times New Roman"/>
    </w:rPr>
  </w:style>
  <w:style w:type="character" w:customStyle="1" w:styleId="WW8Num17z0">
    <w:name w:val="WW8Num17z0"/>
    <w:rsid w:val="00D10BEC"/>
    <w:rPr>
      <w:rFonts w:cs="Times New Roman"/>
    </w:rPr>
  </w:style>
  <w:style w:type="character" w:customStyle="1" w:styleId="WW8Num5z1">
    <w:name w:val="WW8Num5z1"/>
    <w:rsid w:val="00D10BEC"/>
    <w:rPr>
      <w:rFonts w:ascii="Courier New" w:hAnsi="Courier New" w:cs="Courier New"/>
      <w:sz w:val="20"/>
    </w:rPr>
  </w:style>
  <w:style w:type="character" w:customStyle="1" w:styleId="WW8Num5z2">
    <w:name w:val="WW8Num5z2"/>
    <w:rsid w:val="00D10BEC"/>
    <w:rPr>
      <w:rFonts w:ascii="Wingdings" w:hAnsi="Wingdings" w:cs="Wingdings"/>
      <w:sz w:val="20"/>
    </w:rPr>
  </w:style>
  <w:style w:type="character" w:customStyle="1" w:styleId="WW8Num6z1">
    <w:name w:val="WW8Num6z1"/>
    <w:rsid w:val="00D10BEC"/>
    <w:rPr>
      <w:rFonts w:ascii="Courier New" w:hAnsi="Courier New" w:cs="Courier New"/>
    </w:rPr>
  </w:style>
  <w:style w:type="character" w:customStyle="1" w:styleId="WW8Num6z2">
    <w:name w:val="WW8Num6z2"/>
    <w:rsid w:val="00D10BEC"/>
    <w:rPr>
      <w:rFonts w:ascii="Wingdings" w:hAnsi="Wingdings" w:cs="Wingdings"/>
    </w:rPr>
  </w:style>
  <w:style w:type="character" w:customStyle="1" w:styleId="WW8Num7z1">
    <w:name w:val="WW8Num7z1"/>
    <w:rsid w:val="00D10BEC"/>
    <w:rPr>
      <w:rFonts w:ascii="Courier New" w:hAnsi="Courier New" w:cs="Courier New"/>
      <w:sz w:val="20"/>
    </w:rPr>
  </w:style>
  <w:style w:type="character" w:customStyle="1" w:styleId="WW8Num7z2">
    <w:name w:val="WW8Num7z2"/>
    <w:rsid w:val="00D10BEC"/>
    <w:rPr>
      <w:rFonts w:ascii="Wingdings" w:hAnsi="Wingdings" w:cs="Wingdings"/>
      <w:sz w:val="20"/>
    </w:rPr>
  </w:style>
  <w:style w:type="character" w:customStyle="1" w:styleId="WW8Num8z1">
    <w:name w:val="WW8Num8z1"/>
    <w:rsid w:val="00D10BEC"/>
    <w:rPr>
      <w:rFonts w:ascii="Courier New" w:hAnsi="Courier New" w:cs="Courier New"/>
      <w:sz w:val="20"/>
    </w:rPr>
  </w:style>
  <w:style w:type="character" w:customStyle="1" w:styleId="WW8Num8z2">
    <w:name w:val="WW8Num8z2"/>
    <w:rsid w:val="00D10BEC"/>
    <w:rPr>
      <w:rFonts w:ascii="Wingdings" w:hAnsi="Wingdings" w:cs="Wingdings"/>
      <w:sz w:val="20"/>
    </w:rPr>
  </w:style>
  <w:style w:type="character" w:customStyle="1" w:styleId="WW8Num9z1">
    <w:name w:val="WW8Num9z1"/>
    <w:rsid w:val="00D10BEC"/>
    <w:rPr>
      <w:rFonts w:ascii="Courier New" w:hAnsi="Courier New" w:cs="Courier New"/>
      <w:sz w:val="20"/>
    </w:rPr>
  </w:style>
  <w:style w:type="character" w:customStyle="1" w:styleId="WW8Num9z2">
    <w:name w:val="WW8Num9z2"/>
    <w:rsid w:val="00D10BEC"/>
    <w:rPr>
      <w:rFonts w:ascii="Wingdings" w:hAnsi="Wingdings" w:cs="Wingdings"/>
      <w:sz w:val="20"/>
    </w:rPr>
  </w:style>
  <w:style w:type="character" w:customStyle="1" w:styleId="WW8Num10z1">
    <w:name w:val="WW8Num10z1"/>
    <w:rsid w:val="00D10BEC"/>
    <w:rPr>
      <w:rFonts w:ascii="Courier New" w:hAnsi="Courier New" w:cs="Courier New"/>
      <w:sz w:val="20"/>
    </w:rPr>
  </w:style>
  <w:style w:type="character" w:customStyle="1" w:styleId="WW8Num10z2">
    <w:name w:val="WW8Num10z2"/>
    <w:rsid w:val="00D10BEC"/>
    <w:rPr>
      <w:rFonts w:ascii="Wingdings" w:hAnsi="Wingdings" w:cs="Wingdings"/>
      <w:sz w:val="20"/>
    </w:rPr>
  </w:style>
  <w:style w:type="character" w:customStyle="1" w:styleId="WW8Num13z2">
    <w:name w:val="WW8Num13z2"/>
    <w:rsid w:val="00D10BEC"/>
    <w:rPr>
      <w:rFonts w:ascii="Wingdings" w:hAnsi="Wingdings" w:cs="Wingdings"/>
      <w:sz w:val="20"/>
    </w:rPr>
  </w:style>
  <w:style w:type="character" w:customStyle="1" w:styleId="WW8Num16z2">
    <w:name w:val="WW8Num16z2"/>
    <w:rsid w:val="00D10BEC"/>
    <w:rPr>
      <w:rFonts w:ascii="Wingdings" w:hAnsi="Wingdings" w:cs="Wingdings"/>
      <w:sz w:val="20"/>
    </w:rPr>
  </w:style>
  <w:style w:type="character" w:customStyle="1" w:styleId="WW8Num17z1">
    <w:name w:val="WW8Num17z1"/>
    <w:rsid w:val="00D10BEC"/>
    <w:rPr>
      <w:rFonts w:ascii="Courier New" w:hAnsi="Courier New" w:cs="Courier New"/>
      <w:sz w:val="20"/>
    </w:rPr>
  </w:style>
  <w:style w:type="character" w:customStyle="1" w:styleId="WW8Num17z2">
    <w:name w:val="WW8Num17z2"/>
    <w:rsid w:val="00D10BEC"/>
    <w:rPr>
      <w:rFonts w:ascii="Wingdings" w:hAnsi="Wingdings" w:cs="Wingdings"/>
      <w:sz w:val="20"/>
    </w:rPr>
  </w:style>
  <w:style w:type="character" w:customStyle="1" w:styleId="WW8Num18z0">
    <w:name w:val="WW8Num18z0"/>
    <w:rsid w:val="00D10BEC"/>
    <w:rPr>
      <w:rFonts w:cs="Times New Roman"/>
      <w:sz w:val="20"/>
      <w:szCs w:val="20"/>
    </w:rPr>
  </w:style>
  <w:style w:type="character" w:customStyle="1" w:styleId="WW8Num19z0">
    <w:name w:val="WW8Num19z0"/>
    <w:rsid w:val="00D10BEC"/>
    <w:rPr>
      <w:rFonts w:ascii="Symbol" w:hAnsi="Symbol" w:cs="Symbol"/>
    </w:rPr>
  </w:style>
  <w:style w:type="character" w:customStyle="1" w:styleId="WW8Num20z0">
    <w:name w:val="WW8Num20z0"/>
    <w:rsid w:val="00D10BEC"/>
    <w:rPr>
      <w:rFonts w:ascii="Times New Roman" w:eastAsia="SimSun" w:hAnsi="Times New Roman" w:cs="Times New Roman"/>
      <w:sz w:val="20"/>
    </w:rPr>
  </w:style>
  <w:style w:type="character" w:customStyle="1" w:styleId="WW8Num20z1">
    <w:name w:val="WW8Num20z1"/>
    <w:rsid w:val="00D10BEC"/>
    <w:rPr>
      <w:rFonts w:ascii="Courier New" w:hAnsi="Courier New" w:cs="Courier New"/>
      <w:sz w:val="20"/>
    </w:rPr>
  </w:style>
  <w:style w:type="character" w:customStyle="1" w:styleId="WW8Num20z2">
    <w:name w:val="WW8Num20z2"/>
    <w:rsid w:val="00D10BEC"/>
    <w:rPr>
      <w:rFonts w:ascii="Wingdings" w:hAnsi="Wingdings" w:cs="Wingdings"/>
      <w:sz w:val="20"/>
    </w:rPr>
  </w:style>
  <w:style w:type="character" w:customStyle="1" w:styleId="WW8Num21z0">
    <w:name w:val="WW8Num21z0"/>
    <w:rsid w:val="00D10BEC"/>
    <w:rPr>
      <w:rFonts w:cs="Times New Roman"/>
      <w:sz w:val="18"/>
      <w:szCs w:val="18"/>
    </w:rPr>
  </w:style>
  <w:style w:type="character" w:customStyle="1" w:styleId="WW8Num22z0">
    <w:name w:val="WW8Num22z0"/>
    <w:rsid w:val="00D10BEC"/>
    <w:rPr>
      <w:rFonts w:cs="Times New Roman"/>
      <w:sz w:val="18"/>
      <w:szCs w:val="18"/>
    </w:rPr>
  </w:style>
  <w:style w:type="character" w:customStyle="1" w:styleId="WW8Num23z0">
    <w:name w:val="WW8Num23z0"/>
    <w:rsid w:val="00D10BEC"/>
    <w:rPr>
      <w:rFonts w:ascii="Times New Roman" w:eastAsia="SimSun" w:hAnsi="Times New Roman" w:cs="Times New Roman"/>
      <w:sz w:val="20"/>
    </w:rPr>
  </w:style>
  <w:style w:type="character" w:customStyle="1" w:styleId="WW8Num23z1">
    <w:name w:val="WW8Num23z1"/>
    <w:rsid w:val="00D10BEC"/>
    <w:rPr>
      <w:rFonts w:ascii="Courier New" w:hAnsi="Courier New" w:cs="Courier New"/>
      <w:sz w:val="20"/>
    </w:rPr>
  </w:style>
  <w:style w:type="character" w:customStyle="1" w:styleId="WW8Num23z2">
    <w:name w:val="WW8Num23z2"/>
    <w:rsid w:val="00D10BEC"/>
    <w:rPr>
      <w:rFonts w:ascii="Wingdings" w:hAnsi="Wingdings" w:cs="Wingdings"/>
      <w:sz w:val="20"/>
    </w:rPr>
  </w:style>
  <w:style w:type="character" w:customStyle="1" w:styleId="WW8Num24z0">
    <w:name w:val="WW8Num24z0"/>
    <w:rsid w:val="00D10BEC"/>
    <w:rPr>
      <w:rFonts w:ascii="Times New Roman" w:eastAsia="SimSun" w:hAnsi="Times New Roman" w:cs="Times New Roman"/>
      <w:sz w:val="20"/>
    </w:rPr>
  </w:style>
  <w:style w:type="character" w:customStyle="1" w:styleId="WW8Num24z1">
    <w:name w:val="WW8Num24z1"/>
    <w:rsid w:val="00D10BEC"/>
    <w:rPr>
      <w:rFonts w:ascii="Courier New" w:hAnsi="Courier New" w:cs="Courier New"/>
      <w:sz w:val="20"/>
    </w:rPr>
  </w:style>
  <w:style w:type="character" w:customStyle="1" w:styleId="WW8Num24z2">
    <w:name w:val="WW8Num24z2"/>
    <w:rsid w:val="00D10BEC"/>
    <w:rPr>
      <w:rFonts w:ascii="Wingdings" w:hAnsi="Wingdings" w:cs="Wingdings"/>
      <w:sz w:val="20"/>
    </w:rPr>
  </w:style>
  <w:style w:type="character" w:customStyle="1" w:styleId="WW8Num25z0">
    <w:name w:val="WW8Num25z0"/>
    <w:rsid w:val="00D10BEC"/>
    <w:rPr>
      <w:rFonts w:hint="default"/>
      <w:b/>
    </w:rPr>
  </w:style>
  <w:style w:type="character" w:customStyle="1" w:styleId="WW8Num25z1">
    <w:name w:val="WW8Num25z1"/>
    <w:rsid w:val="00D10BEC"/>
  </w:style>
  <w:style w:type="character" w:customStyle="1" w:styleId="WW8Num25z2">
    <w:name w:val="WW8Num25z2"/>
    <w:rsid w:val="00D10BEC"/>
  </w:style>
  <w:style w:type="character" w:customStyle="1" w:styleId="WW8Num25z3">
    <w:name w:val="WW8Num25z3"/>
    <w:rsid w:val="00D10BEC"/>
  </w:style>
  <w:style w:type="character" w:customStyle="1" w:styleId="WW8Num25z4">
    <w:name w:val="WW8Num25z4"/>
    <w:rsid w:val="00D10BEC"/>
  </w:style>
  <w:style w:type="character" w:customStyle="1" w:styleId="WW8Num25z5">
    <w:name w:val="WW8Num25z5"/>
    <w:rsid w:val="00D10BEC"/>
  </w:style>
  <w:style w:type="character" w:customStyle="1" w:styleId="WW8Num25z6">
    <w:name w:val="WW8Num25z6"/>
    <w:rsid w:val="00D10BEC"/>
  </w:style>
  <w:style w:type="character" w:customStyle="1" w:styleId="WW8Num25z7">
    <w:name w:val="WW8Num25z7"/>
    <w:rsid w:val="00D10BEC"/>
  </w:style>
  <w:style w:type="character" w:customStyle="1" w:styleId="WW8Num25z8">
    <w:name w:val="WW8Num25z8"/>
    <w:rsid w:val="00D10BEC"/>
  </w:style>
  <w:style w:type="character" w:customStyle="1" w:styleId="WW8Num26z0">
    <w:name w:val="WW8Num26z0"/>
    <w:rsid w:val="00D10BEC"/>
    <w:rPr>
      <w:rFonts w:cs="Times New Roman" w:hint="default"/>
    </w:rPr>
  </w:style>
  <w:style w:type="character" w:customStyle="1" w:styleId="WW8Num26z1">
    <w:name w:val="WW8Num26z1"/>
    <w:rsid w:val="00D10BEC"/>
    <w:rPr>
      <w:rFonts w:cs="Times New Roman"/>
    </w:rPr>
  </w:style>
  <w:style w:type="character" w:customStyle="1" w:styleId="WW8Num27z0">
    <w:name w:val="WW8Num27z0"/>
    <w:rsid w:val="00D10BEC"/>
    <w:rPr>
      <w:rFonts w:ascii="Times New Roman" w:eastAsia="Times New Roman" w:hAnsi="Times New Roman" w:cs="Times New Roman" w:hint="default"/>
    </w:rPr>
  </w:style>
  <w:style w:type="character" w:customStyle="1" w:styleId="WW8Num27z1">
    <w:name w:val="WW8Num27z1"/>
    <w:rsid w:val="00D10BEC"/>
    <w:rPr>
      <w:rFonts w:ascii="Courier New" w:hAnsi="Courier New" w:cs="Courier New" w:hint="default"/>
    </w:rPr>
  </w:style>
  <w:style w:type="character" w:customStyle="1" w:styleId="WW8Num27z2">
    <w:name w:val="WW8Num27z2"/>
    <w:rsid w:val="00D10BEC"/>
    <w:rPr>
      <w:rFonts w:ascii="Wingdings" w:hAnsi="Wingdings" w:cs="Wingdings" w:hint="default"/>
    </w:rPr>
  </w:style>
  <w:style w:type="character" w:customStyle="1" w:styleId="WW8Num27z3">
    <w:name w:val="WW8Num27z3"/>
    <w:rsid w:val="00D10BEC"/>
    <w:rPr>
      <w:rFonts w:ascii="Symbol" w:hAnsi="Symbol" w:cs="Symbol" w:hint="default"/>
    </w:rPr>
  </w:style>
  <w:style w:type="character" w:customStyle="1" w:styleId="WW8Num28z0">
    <w:name w:val="WW8Num28z0"/>
    <w:rsid w:val="00D10BEC"/>
    <w:rPr>
      <w:rFonts w:cs="Times New Roman" w:hint="default"/>
    </w:rPr>
  </w:style>
  <w:style w:type="character" w:customStyle="1" w:styleId="WW8Num28z1">
    <w:name w:val="WW8Num28z1"/>
    <w:rsid w:val="00D10BEC"/>
    <w:rPr>
      <w:rFonts w:cs="Times New Roman"/>
    </w:rPr>
  </w:style>
  <w:style w:type="character" w:customStyle="1" w:styleId="WW8Num29z0">
    <w:name w:val="WW8Num29z0"/>
    <w:rsid w:val="00D10BEC"/>
    <w:rPr>
      <w:rFonts w:cs="Times New Roman"/>
    </w:rPr>
  </w:style>
  <w:style w:type="character" w:customStyle="1" w:styleId="WW8Num30z0">
    <w:name w:val="WW8Num30z0"/>
    <w:rsid w:val="00D10BEC"/>
    <w:rPr>
      <w:rFonts w:cs="Times New Roman" w:hint="default"/>
    </w:rPr>
  </w:style>
  <w:style w:type="character" w:customStyle="1" w:styleId="WW8Num30z1">
    <w:name w:val="WW8Num30z1"/>
    <w:rsid w:val="00D10BEC"/>
    <w:rPr>
      <w:rFonts w:cs="Times New Roman"/>
    </w:rPr>
  </w:style>
  <w:style w:type="character" w:customStyle="1" w:styleId="WW8Num31z0">
    <w:name w:val="WW8Num31z0"/>
    <w:rsid w:val="00D10BEC"/>
    <w:rPr>
      <w:rFonts w:cs="Times New Roman" w:hint="default"/>
    </w:rPr>
  </w:style>
  <w:style w:type="character" w:customStyle="1" w:styleId="WW8Num31z1">
    <w:name w:val="WW8Num31z1"/>
    <w:rsid w:val="00D10BEC"/>
    <w:rPr>
      <w:rFonts w:cs="Times New Roman"/>
    </w:rPr>
  </w:style>
  <w:style w:type="character" w:customStyle="1" w:styleId="WW8Num32z0">
    <w:name w:val="WW8Num32z0"/>
    <w:rsid w:val="00D10BEC"/>
    <w:rPr>
      <w:rFonts w:cs="Times New Roman"/>
    </w:rPr>
  </w:style>
  <w:style w:type="character" w:customStyle="1" w:styleId="WW8Num33z0">
    <w:name w:val="WW8Num33z0"/>
    <w:rsid w:val="00D10BEC"/>
    <w:rPr>
      <w:rFonts w:cs="Times New Roman" w:hint="default"/>
    </w:rPr>
  </w:style>
  <w:style w:type="character" w:customStyle="1" w:styleId="WW8Num33z1">
    <w:name w:val="WW8Num33z1"/>
    <w:rsid w:val="00D10BEC"/>
    <w:rPr>
      <w:rFonts w:cs="Times New Roman"/>
    </w:rPr>
  </w:style>
  <w:style w:type="character" w:customStyle="1" w:styleId="WW8Num34z0">
    <w:name w:val="WW8Num34z0"/>
    <w:rsid w:val="00D10BEC"/>
    <w:rPr>
      <w:rFonts w:ascii="Times New Roman" w:hAnsi="Times New Roman" w:cs="Times New Roman" w:hint="default"/>
    </w:rPr>
  </w:style>
  <w:style w:type="character" w:customStyle="1" w:styleId="WW8Num34z1">
    <w:name w:val="WW8Num34z1"/>
    <w:rsid w:val="00D10BEC"/>
    <w:rPr>
      <w:rFonts w:ascii="Courier New" w:hAnsi="Courier New" w:cs="Courier New" w:hint="default"/>
    </w:rPr>
  </w:style>
  <w:style w:type="character" w:customStyle="1" w:styleId="WW8Num34z2">
    <w:name w:val="WW8Num34z2"/>
    <w:rsid w:val="00D10BEC"/>
    <w:rPr>
      <w:rFonts w:ascii="Wingdings" w:hAnsi="Wingdings" w:cs="Wingdings" w:hint="default"/>
    </w:rPr>
  </w:style>
  <w:style w:type="character" w:customStyle="1" w:styleId="WW8Num34z3">
    <w:name w:val="WW8Num34z3"/>
    <w:rsid w:val="00D10BEC"/>
    <w:rPr>
      <w:rFonts w:ascii="Symbol" w:hAnsi="Symbol" w:cs="Symbol" w:hint="default"/>
    </w:rPr>
  </w:style>
  <w:style w:type="character" w:customStyle="1" w:styleId="WW8Num35z0">
    <w:name w:val="WW8Num35z0"/>
    <w:rsid w:val="00D10BEC"/>
    <w:rPr>
      <w:rFonts w:ascii="Times New Roman" w:hAnsi="Times New Roman" w:cs="Times New Roman" w:hint="default"/>
      <w:sz w:val="22"/>
    </w:rPr>
  </w:style>
  <w:style w:type="character" w:customStyle="1" w:styleId="WW8Num35z1">
    <w:name w:val="WW8Num35z1"/>
    <w:rsid w:val="00D10BEC"/>
    <w:rPr>
      <w:rFonts w:ascii="Courier New" w:hAnsi="Courier New" w:cs="Courier New" w:hint="default"/>
    </w:rPr>
  </w:style>
  <w:style w:type="character" w:customStyle="1" w:styleId="WW8Num35z2">
    <w:name w:val="WW8Num35z2"/>
    <w:rsid w:val="00D10BEC"/>
    <w:rPr>
      <w:rFonts w:ascii="Wingdings" w:hAnsi="Wingdings" w:cs="Wingdings" w:hint="default"/>
    </w:rPr>
  </w:style>
  <w:style w:type="character" w:customStyle="1" w:styleId="WW8Num35z3">
    <w:name w:val="WW8Num35z3"/>
    <w:rsid w:val="00D10BEC"/>
    <w:rPr>
      <w:rFonts w:ascii="Symbol" w:hAnsi="Symbol" w:cs="Symbol" w:hint="default"/>
    </w:rPr>
  </w:style>
  <w:style w:type="character" w:customStyle="1" w:styleId="WW8Num36z0">
    <w:name w:val="WW8Num36z0"/>
    <w:rsid w:val="00D10BEC"/>
    <w:rPr>
      <w:rFonts w:hint="default"/>
      <w:b/>
    </w:rPr>
  </w:style>
  <w:style w:type="character" w:customStyle="1" w:styleId="WW8Num36z1">
    <w:name w:val="WW8Num36z1"/>
    <w:rsid w:val="00D10BEC"/>
  </w:style>
  <w:style w:type="character" w:customStyle="1" w:styleId="WW8Num36z2">
    <w:name w:val="WW8Num36z2"/>
    <w:rsid w:val="00D10BEC"/>
  </w:style>
  <w:style w:type="character" w:customStyle="1" w:styleId="WW8Num36z3">
    <w:name w:val="WW8Num36z3"/>
    <w:rsid w:val="00D10BEC"/>
  </w:style>
  <w:style w:type="character" w:customStyle="1" w:styleId="WW8Num36z4">
    <w:name w:val="WW8Num36z4"/>
    <w:rsid w:val="00D10BEC"/>
  </w:style>
  <w:style w:type="character" w:customStyle="1" w:styleId="WW8Num36z5">
    <w:name w:val="WW8Num36z5"/>
    <w:rsid w:val="00D10BEC"/>
  </w:style>
  <w:style w:type="character" w:customStyle="1" w:styleId="WW8Num36z6">
    <w:name w:val="WW8Num36z6"/>
    <w:rsid w:val="00D10BEC"/>
  </w:style>
  <w:style w:type="character" w:customStyle="1" w:styleId="WW8Num36z7">
    <w:name w:val="WW8Num36z7"/>
    <w:rsid w:val="00D10BEC"/>
  </w:style>
  <w:style w:type="character" w:customStyle="1" w:styleId="WW8Num36z8">
    <w:name w:val="WW8Num36z8"/>
    <w:rsid w:val="00D10BEC"/>
  </w:style>
  <w:style w:type="character" w:customStyle="1" w:styleId="WW8Num37z0">
    <w:name w:val="WW8Num37z0"/>
    <w:rsid w:val="00D10BEC"/>
    <w:rPr>
      <w:rFonts w:cs="Times New Roman" w:hint="default"/>
    </w:rPr>
  </w:style>
  <w:style w:type="character" w:customStyle="1" w:styleId="WW8Num38z0">
    <w:name w:val="WW8Num38z0"/>
    <w:rsid w:val="00D10BEC"/>
    <w:rPr>
      <w:rFonts w:cs="Times New Roman"/>
    </w:rPr>
  </w:style>
  <w:style w:type="character" w:customStyle="1" w:styleId="WW8Num39z0">
    <w:name w:val="WW8Num39z0"/>
    <w:rsid w:val="00D10BEC"/>
    <w:rPr>
      <w:rFonts w:hint="default"/>
    </w:rPr>
  </w:style>
  <w:style w:type="character" w:customStyle="1" w:styleId="WW8Num40z0">
    <w:name w:val="WW8Num40z0"/>
    <w:rsid w:val="00D10BEC"/>
    <w:rPr>
      <w:rFonts w:cs="Times New Roman" w:hint="default"/>
    </w:rPr>
  </w:style>
  <w:style w:type="character" w:customStyle="1" w:styleId="WW8Num40z1">
    <w:name w:val="WW8Num40z1"/>
    <w:rsid w:val="00D10BEC"/>
    <w:rPr>
      <w:rFonts w:cs="Times New Roman"/>
    </w:rPr>
  </w:style>
  <w:style w:type="character" w:customStyle="1" w:styleId="WW8Num41z0">
    <w:name w:val="WW8Num41z0"/>
    <w:rsid w:val="00D10BEC"/>
    <w:rPr>
      <w:rFonts w:cs="Times New Roman"/>
    </w:rPr>
  </w:style>
  <w:style w:type="character" w:customStyle="1" w:styleId="WW8Num42z0">
    <w:name w:val="WW8Num42z0"/>
    <w:rsid w:val="00D10BEC"/>
    <w:rPr>
      <w:rFonts w:cs="Times New Roman" w:hint="default"/>
    </w:rPr>
  </w:style>
  <w:style w:type="character" w:customStyle="1" w:styleId="WW8Num42z2">
    <w:name w:val="WW8Num42z2"/>
    <w:rsid w:val="00D10BEC"/>
    <w:rPr>
      <w:rFonts w:cs="Times New Roman"/>
      <w:sz w:val="26"/>
    </w:rPr>
  </w:style>
  <w:style w:type="character" w:customStyle="1" w:styleId="WW8Num43z0">
    <w:name w:val="WW8Num43z0"/>
    <w:rsid w:val="00D10BEC"/>
    <w:rPr>
      <w:rFonts w:hint="default"/>
      <w:b/>
    </w:rPr>
  </w:style>
  <w:style w:type="character" w:customStyle="1" w:styleId="WW8Num43z1">
    <w:name w:val="WW8Num43z1"/>
    <w:rsid w:val="00D10BEC"/>
  </w:style>
  <w:style w:type="character" w:customStyle="1" w:styleId="WW8Num43z2">
    <w:name w:val="WW8Num43z2"/>
    <w:rsid w:val="00D10BEC"/>
  </w:style>
  <w:style w:type="character" w:customStyle="1" w:styleId="WW8Num43z3">
    <w:name w:val="WW8Num43z3"/>
    <w:rsid w:val="00D10BEC"/>
  </w:style>
  <w:style w:type="character" w:customStyle="1" w:styleId="WW8Num43z4">
    <w:name w:val="WW8Num43z4"/>
    <w:rsid w:val="00D10BEC"/>
  </w:style>
  <w:style w:type="character" w:customStyle="1" w:styleId="WW8Num43z5">
    <w:name w:val="WW8Num43z5"/>
    <w:rsid w:val="00D10BEC"/>
  </w:style>
  <w:style w:type="character" w:customStyle="1" w:styleId="WW8Num43z6">
    <w:name w:val="WW8Num43z6"/>
    <w:rsid w:val="00D10BEC"/>
  </w:style>
  <w:style w:type="character" w:customStyle="1" w:styleId="WW8Num43z7">
    <w:name w:val="WW8Num43z7"/>
    <w:rsid w:val="00D10BEC"/>
  </w:style>
  <w:style w:type="character" w:customStyle="1" w:styleId="WW8Num43z8">
    <w:name w:val="WW8Num43z8"/>
    <w:rsid w:val="00D10BEC"/>
  </w:style>
  <w:style w:type="character" w:customStyle="1" w:styleId="WW8Num44z0">
    <w:name w:val="WW8Num44z0"/>
    <w:rsid w:val="00D10BEC"/>
    <w:rPr>
      <w:rFonts w:hint="default"/>
      <w:b w:val="0"/>
    </w:rPr>
  </w:style>
  <w:style w:type="character" w:customStyle="1" w:styleId="WW8Num44z1">
    <w:name w:val="WW8Num44z1"/>
    <w:rsid w:val="00D10BEC"/>
  </w:style>
  <w:style w:type="character" w:customStyle="1" w:styleId="WW8Num44z2">
    <w:name w:val="WW8Num44z2"/>
    <w:rsid w:val="00D10BEC"/>
  </w:style>
  <w:style w:type="character" w:customStyle="1" w:styleId="WW8Num44z3">
    <w:name w:val="WW8Num44z3"/>
    <w:rsid w:val="00D10BEC"/>
  </w:style>
  <w:style w:type="character" w:customStyle="1" w:styleId="WW8Num44z4">
    <w:name w:val="WW8Num44z4"/>
    <w:rsid w:val="00D10BEC"/>
  </w:style>
  <w:style w:type="character" w:customStyle="1" w:styleId="WW8Num44z5">
    <w:name w:val="WW8Num44z5"/>
    <w:rsid w:val="00D10BEC"/>
  </w:style>
  <w:style w:type="character" w:customStyle="1" w:styleId="WW8Num44z6">
    <w:name w:val="WW8Num44z6"/>
    <w:rsid w:val="00D10BEC"/>
  </w:style>
  <w:style w:type="character" w:customStyle="1" w:styleId="WW8Num44z7">
    <w:name w:val="WW8Num44z7"/>
    <w:rsid w:val="00D10BEC"/>
  </w:style>
  <w:style w:type="character" w:customStyle="1" w:styleId="WW8Num44z8">
    <w:name w:val="WW8Num44z8"/>
    <w:rsid w:val="00D10BEC"/>
  </w:style>
  <w:style w:type="character" w:customStyle="1" w:styleId="WW8Num45z0">
    <w:name w:val="WW8Num45z0"/>
    <w:rsid w:val="00D10BEC"/>
    <w:rPr>
      <w:rFonts w:cs="Times New Roman" w:hint="default"/>
    </w:rPr>
  </w:style>
  <w:style w:type="character" w:customStyle="1" w:styleId="WW8Num45z1">
    <w:name w:val="WW8Num45z1"/>
    <w:rsid w:val="00D10BEC"/>
    <w:rPr>
      <w:rFonts w:cs="Times New Roman"/>
    </w:rPr>
  </w:style>
  <w:style w:type="character" w:customStyle="1" w:styleId="WW8Num46z0">
    <w:name w:val="WW8Num46z0"/>
    <w:rsid w:val="00D10BEC"/>
    <w:rPr>
      <w:rFonts w:cs="Times New Roman" w:hint="default"/>
    </w:rPr>
  </w:style>
  <w:style w:type="character" w:customStyle="1" w:styleId="WW8Num46z1">
    <w:name w:val="WW8Num46z1"/>
    <w:rsid w:val="00D10BEC"/>
    <w:rPr>
      <w:rFonts w:cs="Times New Roman"/>
    </w:rPr>
  </w:style>
  <w:style w:type="character" w:customStyle="1" w:styleId="WW8Num47z0">
    <w:name w:val="WW8Num47z0"/>
    <w:rsid w:val="00D10BEC"/>
    <w:rPr>
      <w:rFonts w:hint="default"/>
      <w:b/>
    </w:rPr>
  </w:style>
  <w:style w:type="character" w:customStyle="1" w:styleId="WW8Num47z1">
    <w:name w:val="WW8Num47z1"/>
    <w:rsid w:val="00D10BEC"/>
  </w:style>
  <w:style w:type="character" w:customStyle="1" w:styleId="WW8Num47z2">
    <w:name w:val="WW8Num47z2"/>
    <w:rsid w:val="00D10BEC"/>
  </w:style>
  <w:style w:type="character" w:customStyle="1" w:styleId="WW8Num47z3">
    <w:name w:val="WW8Num47z3"/>
    <w:rsid w:val="00D10BEC"/>
  </w:style>
  <w:style w:type="character" w:customStyle="1" w:styleId="WW8Num47z4">
    <w:name w:val="WW8Num47z4"/>
    <w:rsid w:val="00D10BEC"/>
  </w:style>
  <w:style w:type="character" w:customStyle="1" w:styleId="WW8Num47z5">
    <w:name w:val="WW8Num47z5"/>
    <w:rsid w:val="00D10BEC"/>
  </w:style>
  <w:style w:type="character" w:customStyle="1" w:styleId="WW8Num47z6">
    <w:name w:val="WW8Num47z6"/>
    <w:rsid w:val="00D10BEC"/>
  </w:style>
  <w:style w:type="character" w:customStyle="1" w:styleId="WW8Num47z7">
    <w:name w:val="WW8Num47z7"/>
    <w:rsid w:val="00D10BEC"/>
  </w:style>
  <w:style w:type="character" w:customStyle="1" w:styleId="WW8Num47z8">
    <w:name w:val="WW8Num47z8"/>
    <w:rsid w:val="00D10BEC"/>
  </w:style>
  <w:style w:type="character" w:customStyle="1" w:styleId="WW8Num48z0">
    <w:name w:val="WW8Num48z0"/>
    <w:rsid w:val="00D10BEC"/>
    <w:rPr>
      <w:rFonts w:hint="default"/>
    </w:rPr>
  </w:style>
  <w:style w:type="character" w:customStyle="1" w:styleId="WW8Num48z1">
    <w:name w:val="WW8Num48z1"/>
    <w:rsid w:val="00D10BEC"/>
  </w:style>
  <w:style w:type="character" w:customStyle="1" w:styleId="WW8Num48z2">
    <w:name w:val="WW8Num48z2"/>
    <w:rsid w:val="00D10BEC"/>
  </w:style>
  <w:style w:type="character" w:customStyle="1" w:styleId="WW8Num48z3">
    <w:name w:val="WW8Num48z3"/>
    <w:rsid w:val="00D10BEC"/>
  </w:style>
  <w:style w:type="character" w:customStyle="1" w:styleId="WW8Num48z4">
    <w:name w:val="WW8Num48z4"/>
    <w:rsid w:val="00D10BEC"/>
  </w:style>
  <w:style w:type="character" w:customStyle="1" w:styleId="WW8Num48z5">
    <w:name w:val="WW8Num48z5"/>
    <w:rsid w:val="00D10BEC"/>
  </w:style>
  <w:style w:type="character" w:customStyle="1" w:styleId="WW8Num48z6">
    <w:name w:val="WW8Num48z6"/>
    <w:rsid w:val="00D10BEC"/>
  </w:style>
  <w:style w:type="character" w:customStyle="1" w:styleId="WW8Num48z7">
    <w:name w:val="WW8Num48z7"/>
    <w:rsid w:val="00D10BEC"/>
  </w:style>
  <w:style w:type="character" w:customStyle="1" w:styleId="WW8Num48z8">
    <w:name w:val="WW8Num48z8"/>
    <w:rsid w:val="00D10BEC"/>
  </w:style>
  <w:style w:type="character" w:customStyle="1" w:styleId="WW8Num49z0">
    <w:name w:val="WW8Num49z0"/>
    <w:rsid w:val="00D10BEC"/>
    <w:rPr>
      <w:rFonts w:cs="Times New Roman" w:hint="default"/>
    </w:rPr>
  </w:style>
  <w:style w:type="character" w:customStyle="1" w:styleId="WW8Num49z1">
    <w:name w:val="WW8Num49z1"/>
    <w:rsid w:val="00D10BEC"/>
    <w:rPr>
      <w:rFonts w:cs="Times New Roman"/>
    </w:rPr>
  </w:style>
  <w:style w:type="character" w:customStyle="1" w:styleId="WW8Num50z0">
    <w:name w:val="WW8Num50z0"/>
    <w:rsid w:val="00D10BEC"/>
    <w:rPr>
      <w:rFonts w:ascii="Symbol" w:hAnsi="Symbol" w:cs="Symbol" w:hint="default"/>
    </w:rPr>
  </w:style>
  <w:style w:type="character" w:customStyle="1" w:styleId="WW8Num51z0">
    <w:name w:val="WW8Num51z0"/>
    <w:rsid w:val="00D10BEC"/>
    <w:rPr>
      <w:rFonts w:hint="default"/>
      <w:b/>
    </w:rPr>
  </w:style>
  <w:style w:type="character" w:customStyle="1" w:styleId="WW8Num51z1">
    <w:name w:val="WW8Num51z1"/>
    <w:rsid w:val="00D10BEC"/>
  </w:style>
  <w:style w:type="character" w:customStyle="1" w:styleId="WW8Num51z2">
    <w:name w:val="WW8Num51z2"/>
    <w:rsid w:val="00D10BEC"/>
  </w:style>
  <w:style w:type="character" w:customStyle="1" w:styleId="WW8Num51z3">
    <w:name w:val="WW8Num51z3"/>
    <w:rsid w:val="00D10BEC"/>
  </w:style>
  <w:style w:type="character" w:customStyle="1" w:styleId="WW8Num51z4">
    <w:name w:val="WW8Num51z4"/>
    <w:rsid w:val="00D10BEC"/>
  </w:style>
  <w:style w:type="character" w:customStyle="1" w:styleId="WW8Num51z5">
    <w:name w:val="WW8Num51z5"/>
    <w:rsid w:val="00D10BEC"/>
  </w:style>
  <w:style w:type="character" w:customStyle="1" w:styleId="WW8Num51z6">
    <w:name w:val="WW8Num51z6"/>
    <w:rsid w:val="00D10BEC"/>
  </w:style>
  <w:style w:type="character" w:customStyle="1" w:styleId="WW8Num51z7">
    <w:name w:val="WW8Num51z7"/>
    <w:rsid w:val="00D10BEC"/>
  </w:style>
  <w:style w:type="character" w:customStyle="1" w:styleId="WW8Num51z8">
    <w:name w:val="WW8Num51z8"/>
    <w:rsid w:val="00D10BEC"/>
  </w:style>
  <w:style w:type="character" w:customStyle="1" w:styleId="WW8Num52z0">
    <w:name w:val="WW8Num52z0"/>
    <w:rsid w:val="00D10BEC"/>
    <w:rPr>
      <w:rFonts w:ascii="Times New Roman CYR" w:hAnsi="Times New Roman CYR" w:cs="Times New Roman CYR" w:hint="default"/>
    </w:rPr>
  </w:style>
  <w:style w:type="character" w:customStyle="1" w:styleId="WW8Num52z1">
    <w:name w:val="WW8Num52z1"/>
    <w:rsid w:val="00D10BEC"/>
    <w:rPr>
      <w:rFonts w:cs="Times New Roman"/>
    </w:rPr>
  </w:style>
  <w:style w:type="character" w:customStyle="1" w:styleId="WW8Num53z0">
    <w:name w:val="WW8Num53z0"/>
    <w:rsid w:val="00D10BEC"/>
    <w:rPr>
      <w:rFonts w:cs="Times New Roman" w:hint="default"/>
    </w:rPr>
  </w:style>
  <w:style w:type="character" w:customStyle="1" w:styleId="WW8Num53z1">
    <w:name w:val="WW8Num53z1"/>
    <w:rsid w:val="00D10BEC"/>
    <w:rPr>
      <w:rFonts w:cs="Times New Roman"/>
    </w:rPr>
  </w:style>
  <w:style w:type="character" w:customStyle="1" w:styleId="33">
    <w:name w:val="Основной шрифт абзаца3"/>
    <w:rsid w:val="00D10BEC"/>
  </w:style>
  <w:style w:type="character" w:customStyle="1" w:styleId="23">
    <w:name w:val="Основной текст 2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HeaderChar">
    <w:name w:val="Header Char"/>
    <w:basedOn w:val="33"/>
    <w:rsid w:val="00D10BEC"/>
  </w:style>
  <w:style w:type="character" w:customStyle="1" w:styleId="af0">
    <w:name w:val="Верхний колонтитул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styleId="af1">
    <w:name w:val="page number"/>
    <w:rsid w:val="00D10BEC"/>
    <w:rPr>
      <w:rFonts w:cs="Times New Roman"/>
    </w:rPr>
  </w:style>
  <w:style w:type="character" w:styleId="af2">
    <w:name w:val="Hyperlink"/>
    <w:rsid w:val="00D10BEC"/>
    <w:rPr>
      <w:rFonts w:cs="Times New Roman"/>
      <w:color w:val="0000FF"/>
      <w:u w:val="single"/>
    </w:rPr>
  </w:style>
  <w:style w:type="character" w:customStyle="1" w:styleId="FooterChar">
    <w:name w:val="Footer Char"/>
    <w:rsid w:val="00D10BEC"/>
    <w:rPr>
      <w:sz w:val="20"/>
      <w:lang w:val="en-US" w:bidi="ar-SA"/>
    </w:rPr>
  </w:style>
  <w:style w:type="character" w:customStyle="1" w:styleId="af3">
    <w:name w:val="Нижний колонтитул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ConsNormal">
    <w:name w:val="ConsNormal Знак"/>
    <w:rsid w:val="00D10BEC"/>
    <w:rPr>
      <w:rFonts w:ascii="Arial" w:hAnsi="Arial" w:cs="Arial"/>
      <w:lang w:val="ru-RU" w:bidi="ar-SA"/>
    </w:rPr>
  </w:style>
  <w:style w:type="character" w:styleId="af4">
    <w:name w:val="FollowedHyperlink"/>
    <w:rsid w:val="00D10BEC"/>
    <w:rPr>
      <w:rFonts w:cs="Times New Roman"/>
      <w:color w:val="800080"/>
      <w:u w:val="single"/>
    </w:rPr>
  </w:style>
  <w:style w:type="character" w:customStyle="1" w:styleId="24">
    <w:name w:val="Основной текст с отступом 2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34">
    <w:name w:val="Основной текст с отступом 3 Знак"/>
    <w:rsid w:val="00D10BEC"/>
    <w:rPr>
      <w:rFonts w:ascii="Times New Roman" w:hAnsi="Times New Roman" w:cs="Times New Roman"/>
      <w:sz w:val="16"/>
      <w:szCs w:val="16"/>
      <w:lang w:val="x-none"/>
    </w:rPr>
  </w:style>
  <w:style w:type="character" w:customStyle="1" w:styleId="ConsPlusNormal">
    <w:name w:val="ConsPlusNormal Знак"/>
    <w:rsid w:val="00D10BEC"/>
    <w:rPr>
      <w:rFonts w:ascii="Arial" w:hAnsi="Arial" w:cs="Arial"/>
      <w:lang w:val="ru-RU" w:bidi="ar-SA"/>
    </w:rPr>
  </w:style>
  <w:style w:type="character" w:customStyle="1" w:styleId="af5">
    <w:name w:val="Основной Знак"/>
    <w:rsid w:val="00D10BEC"/>
    <w:rPr>
      <w:rFonts w:ascii="Times New Roman" w:hAnsi="Times New Roman" w:cs="Times New Roman"/>
      <w:sz w:val="28"/>
      <w:lang w:val="x-none"/>
    </w:rPr>
  </w:style>
  <w:style w:type="character" w:customStyle="1" w:styleId="af6">
    <w:name w:val="Текст документа Знак"/>
    <w:rsid w:val="00D10BEC"/>
    <w:rPr>
      <w:sz w:val="28"/>
    </w:rPr>
  </w:style>
  <w:style w:type="character" w:customStyle="1" w:styleId="c">
    <w:name w:val="Текcт_документа Знак"/>
    <w:rsid w:val="00D10BEC"/>
    <w:rPr>
      <w:sz w:val="28"/>
    </w:rPr>
  </w:style>
  <w:style w:type="character" w:customStyle="1" w:styleId="14">
    <w:name w:val="Обычный 1 Знак"/>
    <w:rsid w:val="00D10BEC"/>
    <w:rPr>
      <w:sz w:val="24"/>
    </w:rPr>
  </w:style>
  <w:style w:type="character" w:customStyle="1" w:styleId="WW8Num4z1">
    <w:name w:val="WW8Num4z1"/>
    <w:rsid w:val="00D10BEC"/>
    <w:rPr>
      <w:rFonts w:ascii="OpenSymbol" w:hAnsi="OpenSymbol" w:cs="OpenSymbol"/>
    </w:rPr>
  </w:style>
  <w:style w:type="character" w:customStyle="1" w:styleId="WW8Num8z3">
    <w:name w:val="WW8Num8z3"/>
    <w:rsid w:val="00D10BEC"/>
    <w:rPr>
      <w:rFonts w:ascii="Symbol" w:hAnsi="Symbol" w:cs="Symbol"/>
    </w:rPr>
  </w:style>
  <w:style w:type="character" w:customStyle="1" w:styleId="WW8Num18z1">
    <w:name w:val="WW8Num18z1"/>
    <w:rsid w:val="00D10BEC"/>
    <w:rPr>
      <w:rFonts w:ascii="Courier New" w:hAnsi="Courier New" w:cs="Courier New"/>
      <w:sz w:val="20"/>
    </w:rPr>
  </w:style>
  <w:style w:type="character" w:customStyle="1" w:styleId="WW8Num18z2">
    <w:name w:val="WW8Num18z2"/>
    <w:rsid w:val="00D10BEC"/>
    <w:rPr>
      <w:rFonts w:ascii="Wingdings" w:hAnsi="Wingdings" w:cs="Wingdings"/>
      <w:sz w:val="20"/>
    </w:rPr>
  </w:style>
  <w:style w:type="character" w:customStyle="1" w:styleId="WW8Num19z1">
    <w:name w:val="WW8Num19z1"/>
    <w:rsid w:val="00D10BEC"/>
    <w:rPr>
      <w:rFonts w:ascii="Courier New" w:hAnsi="Courier New" w:cs="Courier New"/>
      <w:sz w:val="20"/>
    </w:rPr>
  </w:style>
  <w:style w:type="character" w:customStyle="1" w:styleId="WW8Num19z2">
    <w:name w:val="WW8Num19z2"/>
    <w:rsid w:val="00D10BEC"/>
    <w:rPr>
      <w:rFonts w:ascii="Wingdings" w:hAnsi="Wingdings" w:cs="Wingdings"/>
      <w:sz w:val="20"/>
    </w:rPr>
  </w:style>
  <w:style w:type="character" w:customStyle="1" w:styleId="WW8Num21z1">
    <w:name w:val="WW8Num21z1"/>
    <w:rsid w:val="00D10BEC"/>
    <w:rPr>
      <w:rFonts w:ascii="Courier New" w:hAnsi="Courier New" w:cs="Courier New"/>
      <w:sz w:val="20"/>
    </w:rPr>
  </w:style>
  <w:style w:type="character" w:customStyle="1" w:styleId="WW8Num21z2">
    <w:name w:val="WW8Num21z2"/>
    <w:rsid w:val="00D10BEC"/>
    <w:rPr>
      <w:rFonts w:ascii="Wingdings" w:hAnsi="Wingdings" w:cs="Wingdings"/>
      <w:sz w:val="20"/>
    </w:rPr>
  </w:style>
  <w:style w:type="character" w:customStyle="1" w:styleId="WW8Num26z2">
    <w:name w:val="WW8Num26z2"/>
    <w:rsid w:val="00D10BEC"/>
    <w:rPr>
      <w:rFonts w:ascii="Wingdings" w:hAnsi="Wingdings" w:cs="Wingdings"/>
    </w:rPr>
  </w:style>
  <w:style w:type="character" w:customStyle="1" w:styleId="WW8Num28z2">
    <w:name w:val="WW8Num28z2"/>
    <w:rsid w:val="00D10BEC"/>
    <w:rPr>
      <w:rFonts w:ascii="Wingdings" w:hAnsi="Wingdings" w:cs="Wingdings"/>
      <w:sz w:val="20"/>
    </w:rPr>
  </w:style>
  <w:style w:type="character" w:customStyle="1" w:styleId="WW8Num31z2">
    <w:name w:val="WW8Num31z2"/>
    <w:rsid w:val="00D10BEC"/>
    <w:rPr>
      <w:rFonts w:ascii="Wingdings" w:hAnsi="Wingdings" w:cs="Wingdings"/>
      <w:sz w:val="20"/>
    </w:rPr>
  </w:style>
  <w:style w:type="character" w:customStyle="1" w:styleId="WW8Num33z2">
    <w:name w:val="WW8Num33z2"/>
    <w:rsid w:val="00D10BEC"/>
    <w:rPr>
      <w:rFonts w:ascii="Wingdings" w:hAnsi="Wingdings" w:cs="Wingdings"/>
      <w:sz w:val="20"/>
    </w:rPr>
  </w:style>
  <w:style w:type="character" w:customStyle="1" w:styleId="15">
    <w:name w:val="Основной шрифт абзаца1"/>
    <w:rsid w:val="00D10BEC"/>
  </w:style>
  <w:style w:type="character" w:customStyle="1" w:styleId="af7">
    <w:name w:val="Текст Знак"/>
    <w:rsid w:val="00D10BEC"/>
    <w:rPr>
      <w:rFonts w:ascii="Courier New" w:hAnsi="Courier New" w:cs="Courier New"/>
      <w:lang w:val="ru-RU" w:bidi="ar-SA"/>
    </w:rPr>
  </w:style>
  <w:style w:type="character" w:customStyle="1" w:styleId="af8">
    <w:name w:val="Название Знак"/>
    <w:rsid w:val="00D10BEC"/>
    <w:rPr>
      <w:rFonts w:eastAsia="Times New Roman"/>
      <w:b/>
      <w:sz w:val="24"/>
      <w:lang w:val="ru-RU" w:bidi="ar-SA"/>
    </w:rPr>
  </w:style>
  <w:style w:type="character" w:customStyle="1" w:styleId="af9">
    <w:name w:val="Символ сноски"/>
    <w:rsid w:val="00D10BEC"/>
    <w:rPr>
      <w:vertAlign w:val="superscript"/>
    </w:rPr>
  </w:style>
  <w:style w:type="character" w:customStyle="1" w:styleId="16">
    <w:name w:val="Знак сноски1"/>
    <w:rsid w:val="00D10BEC"/>
    <w:rPr>
      <w:vertAlign w:val="superscript"/>
    </w:rPr>
  </w:style>
  <w:style w:type="character" w:customStyle="1" w:styleId="afa">
    <w:name w:val="Символ нумерации"/>
    <w:rsid w:val="00D10BEC"/>
  </w:style>
  <w:style w:type="character" w:customStyle="1" w:styleId="afb">
    <w:name w:val="Символы концевой сноски"/>
    <w:rsid w:val="00D10BEC"/>
    <w:rPr>
      <w:vertAlign w:val="superscript"/>
    </w:rPr>
  </w:style>
  <w:style w:type="character" w:customStyle="1" w:styleId="WW-">
    <w:name w:val="WW-Символы концевой сноски"/>
    <w:rsid w:val="00D10BEC"/>
  </w:style>
  <w:style w:type="character" w:customStyle="1" w:styleId="17">
    <w:name w:val="Название Знак1"/>
    <w:rsid w:val="00D10BEC"/>
    <w:rPr>
      <w:rFonts w:ascii="Times New Roman" w:eastAsia="Times New Roman" w:hAnsi="Times New Roman" w:cs="Times New Roman"/>
      <w:b/>
      <w:sz w:val="24"/>
      <w:szCs w:val="24"/>
      <w:lang w:val="x-none" w:bidi="ar-SA"/>
    </w:rPr>
  </w:style>
  <w:style w:type="character" w:customStyle="1" w:styleId="afc">
    <w:name w:val="Подзаголовок Знак"/>
    <w:rsid w:val="00D10BEC"/>
    <w:rPr>
      <w:rFonts w:ascii="Arial" w:eastAsia="Microsoft YaHei" w:hAnsi="Arial" w:cs="Mangal"/>
      <w:i/>
      <w:iCs/>
      <w:sz w:val="28"/>
      <w:szCs w:val="28"/>
      <w:lang w:val="x-none" w:bidi="ar-SA"/>
    </w:rPr>
  </w:style>
  <w:style w:type="character" w:customStyle="1" w:styleId="afd">
    <w:name w:val="Текст сноски Знак"/>
    <w:rsid w:val="00D10BEC"/>
    <w:rPr>
      <w:rFonts w:ascii="Times New Roman" w:eastAsia="Times New Roman" w:hAnsi="Times New Roman" w:cs="Times New Roman"/>
      <w:sz w:val="20"/>
      <w:szCs w:val="20"/>
      <w:lang w:val="x-none" w:bidi="ar-SA"/>
    </w:rPr>
  </w:style>
  <w:style w:type="character" w:customStyle="1" w:styleId="afe">
    <w:name w:val="Нормальный Знак"/>
    <w:rsid w:val="00D10BEC"/>
    <w:rPr>
      <w:rFonts w:ascii="Times New Roman" w:hAnsi="Times New Roman" w:cs="Times New Roman"/>
      <w:sz w:val="28"/>
      <w:lang w:val="x-none"/>
    </w:rPr>
  </w:style>
  <w:style w:type="character" w:customStyle="1" w:styleId="BodyText2">
    <w:name w:val="Body Text 2 Знак"/>
    <w:rsid w:val="00D10BEC"/>
    <w:rPr>
      <w:rFonts w:ascii="Times New Roman" w:eastAsia="SimSun" w:hAnsi="Times New Roman" w:cs="Times New Roman"/>
      <w:kern w:val="2"/>
      <w:sz w:val="24"/>
      <w:lang w:val="x-none" w:bidi="hi-IN"/>
    </w:rPr>
  </w:style>
  <w:style w:type="character" w:customStyle="1" w:styleId="1TimesNewRoman12">
    <w:name w:val="Стиль Заголовок 1 + Times New Roman 12 пт не полужирный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1TimesNewRoman120">
    <w:name w:val="Стиль Заголовок 1 + Times New Roman 12 пт Знак"/>
    <w:rsid w:val="00D10BEC"/>
    <w:rPr>
      <w:rFonts w:ascii="Times New Roman" w:hAnsi="Times New Roman" w:cs="Times New Roman"/>
      <w:b/>
      <w:kern w:val="2"/>
      <w:sz w:val="20"/>
      <w:lang w:val="x-none"/>
    </w:rPr>
  </w:style>
  <w:style w:type="character" w:customStyle="1" w:styleId="35">
    <w:name w:val="Основной текст 3 Знак"/>
    <w:rsid w:val="00D10BEC"/>
    <w:rPr>
      <w:rFonts w:ascii="Times New Roman" w:hAnsi="Times New Roman" w:cs="Times New Roman"/>
      <w:sz w:val="16"/>
      <w:szCs w:val="16"/>
      <w:lang w:val="x-none"/>
    </w:rPr>
  </w:style>
  <w:style w:type="character" w:customStyle="1" w:styleId="18">
    <w:name w:val="Текст Знак1"/>
    <w:rsid w:val="00D10BEC"/>
    <w:rPr>
      <w:rFonts w:ascii="MS Sans Serif" w:hAnsi="MS Sans Serif" w:cs="Times New Roman"/>
      <w:sz w:val="24"/>
      <w:szCs w:val="24"/>
      <w:lang w:val="x-none"/>
    </w:rPr>
  </w:style>
  <w:style w:type="character" w:customStyle="1" w:styleId="aff">
    <w:name w:val="Подпись Знак"/>
    <w:rsid w:val="00D10BEC"/>
    <w:rPr>
      <w:rFonts w:ascii="Times New Roman" w:hAnsi="Times New Roman" w:cs="Times New Roman"/>
      <w:bCs/>
      <w:sz w:val="24"/>
      <w:szCs w:val="24"/>
      <w:lang w:val="x-none"/>
    </w:rPr>
  </w:style>
  <w:style w:type="character" w:customStyle="1" w:styleId="aff0">
    <w:name w:val="Текст таблицы Знак"/>
    <w:rsid w:val="00D10BEC"/>
    <w:rPr>
      <w:rFonts w:ascii="Times New Roman" w:hAnsi="Times New Roman" w:cs="Times New Roman"/>
      <w:color w:val="000000"/>
      <w:sz w:val="20"/>
      <w:lang w:val="x-none"/>
    </w:rPr>
  </w:style>
  <w:style w:type="character" w:styleId="aff1">
    <w:name w:val="Emphasis"/>
    <w:qFormat/>
    <w:rsid w:val="00D10BEC"/>
    <w:rPr>
      <w:i/>
    </w:rPr>
  </w:style>
  <w:style w:type="character" w:styleId="aff2">
    <w:name w:val="Strong"/>
    <w:qFormat/>
    <w:rsid w:val="00D10BEC"/>
    <w:rPr>
      <w:b/>
    </w:rPr>
  </w:style>
  <w:style w:type="character" w:customStyle="1" w:styleId="aff3">
    <w:name w:val="Заголовок колонки Знак Знак"/>
    <w:rsid w:val="00D10BEC"/>
    <w:rPr>
      <w:rFonts w:ascii="Times New Roman" w:hAnsi="Times New Roman" w:cs="Times New Roman"/>
      <w:b/>
      <w:sz w:val="24"/>
      <w:lang w:val="x-none"/>
    </w:rPr>
  </w:style>
  <w:style w:type="character" w:customStyle="1" w:styleId="aff4">
    <w:name w:val="Текст примечания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1TimesNewRoman121">
    <w:name w:val="Стиль Заголовок 1 + Times New Roman 12 пт не полужирный Знак"/>
    <w:rsid w:val="00D10BEC"/>
    <w:rPr>
      <w:rFonts w:ascii="Times New Roman" w:hAnsi="Times New Roman" w:cs="Times New Roman"/>
      <w:b/>
      <w:kern w:val="2"/>
      <w:sz w:val="20"/>
      <w:lang w:val="x-none"/>
    </w:rPr>
  </w:style>
  <w:style w:type="character" w:customStyle="1" w:styleId="aff5">
    <w:name w:val="Дата Знак"/>
    <w:rsid w:val="00D10BEC"/>
    <w:rPr>
      <w:rFonts w:ascii="Times New Roman" w:hAnsi="Times New Roman" w:cs="Times New Roman"/>
      <w:sz w:val="20"/>
      <w:szCs w:val="20"/>
      <w:lang w:val="x-none"/>
    </w:rPr>
  </w:style>
  <w:style w:type="character" w:customStyle="1" w:styleId="Bold">
    <w:name w:val="Bold"/>
    <w:rsid w:val="00D10BEC"/>
    <w:rPr>
      <w:rFonts w:ascii="Times New Roman" w:hAnsi="Times New Roman" w:cs="Times New Roman"/>
      <w:b/>
      <w:lang w:val="ru-RU"/>
    </w:rPr>
  </w:style>
  <w:style w:type="character" w:customStyle="1" w:styleId="aff6">
    <w:name w:val="Тема примечания Знак"/>
    <w:rsid w:val="00D10BEC"/>
    <w:rPr>
      <w:rFonts w:ascii="Times New Roman" w:hAnsi="Times New Roman" w:cs="Times New Roman"/>
      <w:b/>
      <w:bCs/>
      <w:sz w:val="20"/>
      <w:szCs w:val="20"/>
      <w:lang w:val="x-none"/>
    </w:rPr>
  </w:style>
  <w:style w:type="character" w:customStyle="1" w:styleId="1TimesNewRoman122">
    <w:name w:val="Стиль Заголовок 1 + Times New Roman 12 пт Знак Знак"/>
    <w:rsid w:val="00D10BEC"/>
    <w:rPr>
      <w:rFonts w:ascii="Arial" w:hAnsi="Arial" w:cs="Arial"/>
      <w:b/>
      <w:kern w:val="2"/>
      <w:sz w:val="24"/>
      <w:lang w:val="ru-RU"/>
    </w:rPr>
  </w:style>
  <w:style w:type="character" w:customStyle="1" w:styleId="aff7">
    <w:name w:val="Надстрочный"/>
    <w:rsid w:val="00D10BEC"/>
    <w:rPr>
      <w:i/>
      <w:vertAlign w:val="superscript"/>
    </w:rPr>
  </w:style>
  <w:style w:type="character" w:customStyle="1" w:styleId="19">
    <w:name w:val="Основной текст Знак1"/>
    <w:rsid w:val="00D10BEC"/>
    <w:rPr>
      <w:sz w:val="24"/>
    </w:rPr>
  </w:style>
  <w:style w:type="character" w:customStyle="1" w:styleId="1a">
    <w:name w:val="Текст сноски Знак1"/>
    <w:rsid w:val="00D10BEC"/>
    <w:rPr>
      <w:lang w:val="ru-RU"/>
    </w:rPr>
  </w:style>
  <w:style w:type="character" w:customStyle="1" w:styleId="aff8">
    <w:name w:val="Обычный (веб) Знак"/>
    <w:rsid w:val="00D10BEC"/>
    <w:rPr>
      <w:rFonts w:ascii="Times New Roman" w:hAnsi="Times New Roman" w:cs="Times New Roman"/>
      <w:sz w:val="24"/>
      <w:lang w:val="x-none"/>
    </w:rPr>
  </w:style>
  <w:style w:type="character" w:customStyle="1" w:styleId="1b">
    <w:name w:val="Знак примечания1"/>
    <w:rsid w:val="00D10BEC"/>
    <w:rPr>
      <w:rFonts w:cs="Times New Roman"/>
      <w:sz w:val="16"/>
      <w:szCs w:val="16"/>
    </w:rPr>
  </w:style>
  <w:style w:type="character" w:customStyle="1" w:styleId="ListLabel52">
    <w:name w:val="ListLabel 52"/>
    <w:rsid w:val="00D10BEC"/>
    <w:rPr>
      <w:b/>
    </w:rPr>
  </w:style>
  <w:style w:type="character" w:customStyle="1" w:styleId="ListLabel53">
    <w:name w:val="ListLabel 53"/>
    <w:rsid w:val="00D10BEC"/>
    <w:rPr>
      <w:b/>
      <w:sz w:val="24"/>
    </w:rPr>
  </w:style>
  <w:style w:type="character" w:customStyle="1" w:styleId="ListLabel54">
    <w:name w:val="ListLabel 54"/>
    <w:rsid w:val="00D10BEC"/>
    <w:rPr>
      <w:b w:val="0"/>
      <w:sz w:val="24"/>
    </w:rPr>
  </w:style>
  <w:style w:type="character" w:customStyle="1" w:styleId="ListLabel55">
    <w:name w:val="ListLabel 55"/>
    <w:rsid w:val="00D10BEC"/>
    <w:rPr>
      <w:b w:val="0"/>
    </w:rPr>
  </w:style>
  <w:style w:type="character" w:customStyle="1" w:styleId="ListLabel56">
    <w:name w:val="ListLabel 56"/>
    <w:rsid w:val="00D10BEC"/>
    <w:rPr>
      <w:b w:val="0"/>
    </w:rPr>
  </w:style>
  <w:style w:type="character" w:customStyle="1" w:styleId="ListLabel57">
    <w:name w:val="ListLabel 57"/>
    <w:rsid w:val="00D10BEC"/>
    <w:rPr>
      <w:b w:val="0"/>
    </w:rPr>
  </w:style>
  <w:style w:type="character" w:customStyle="1" w:styleId="ListLabel58">
    <w:name w:val="ListLabel 58"/>
    <w:rsid w:val="00D10BEC"/>
    <w:rPr>
      <w:b w:val="0"/>
    </w:rPr>
  </w:style>
  <w:style w:type="character" w:customStyle="1" w:styleId="ListLabel59">
    <w:name w:val="ListLabel 59"/>
    <w:rsid w:val="00D10BEC"/>
    <w:rPr>
      <w:b w:val="0"/>
    </w:rPr>
  </w:style>
  <w:style w:type="character" w:customStyle="1" w:styleId="ListLabel60">
    <w:name w:val="ListLabel 60"/>
    <w:rsid w:val="00D10BEC"/>
    <w:rPr>
      <w:b w:val="0"/>
    </w:rPr>
  </w:style>
  <w:style w:type="character" w:customStyle="1" w:styleId="FontStyle22">
    <w:name w:val="Font Style22"/>
    <w:rsid w:val="00D10BEC"/>
    <w:rPr>
      <w:rFonts w:ascii="Times New Roman" w:hAnsi="Times New Roman" w:cs="Times New Roman"/>
      <w:b/>
      <w:bCs/>
      <w:sz w:val="22"/>
      <w:szCs w:val="22"/>
    </w:rPr>
  </w:style>
  <w:style w:type="character" w:customStyle="1" w:styleId="aff9">
    <w:name w:val="Основной текст_"/>
    <w:basedOn w:val="33"/>
    <w:rsid w:val="00D10BEC"/>
    <w:rPr>
      <w:shd w:val="clear" w:color="auto" w:fill="FFFFFF"/>
    </w:rPr>
  </w:style>
  <w:style w:type="character" w:customStyle="1" w:styleId="1c">
    <w:name w:val="Основной текст1"/>
    <w:basedOn w:val="aff9"/>
    <w:rsid w:val="00D10BE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u w:val="none"/>
      <w:shd w:val="clear" w:color="auto" w:fill="FFFFFF"/>
      <w:vertAlign w:val="baseline"/>
      <w:lang w:val="ru-RU"/>
    </w:rPr>
  </w:style>
  <w:style w:type="character" w:customStyle="1" w:styleId="311pt">
    <w:name w:val="Основной текст (3) + 11 pt;Не полужирный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11pt0">
    <w:name w:val="Основной текст (3) + 11 pt"/>
    <w:basedOn w:val="33"/>
    <w:rsid w:val="00D10BE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affa">
    <w:name w:val="Основной текст + Полужирный"/>
    <w:rsid w:val="00D10BEC"/>
    <w:rPr>
      <w:b/>
      <w:bCs/>
      <w:sz w:val="25"/>
      <w:szCs w:val="25"/>
      <w:lang w:bidi="ar-SA"/>
    </w:rPr>
  </w:style>
  <w:style w:type="character" w:customStyle="1" w:styleId="25">
    <w:name w:val="Основной текст (2)_"/>
    <w:basedOn w:val="33"/>
    <w:rsid w:val="00D10BEC"/>
    <w:rPr>
      <w:b/>
      <w:bCs/>
      <w:sz w:val="23"/>
      <w:szCs w:val="23"/>
      <w:shd w:val="clear" w:color="auto" w:fill="FFFFFF"/>
    </w:rPr>
  </w:style>
  <w:style w:type="character" w:customStyle="1" w:styleId="26">
    <w:name w:val="Основной шрифт абзаца2"/>
    <w:rsid w:val="00D10BEC"/>
  </w:style>
  <w:style w:type="character" w:customStyle="1" w:styleId="ListLabel65">
    <w:name w:val="ListLabel 65"/>
    <w:rsid w:val="00D10BEC"/>
    <w:rPr>
      <w:rFonts w:eastAsia="Calibri"/>
      <w:color w:val="0000FF"/>
      <w:sz w:val="24"/>
      <w:szCs w:val="24"/>
      <w:lang w:eastAsia="en-US"/>
    </w:rPr>
  </w:style>
  <w:style w:type="character" w:customStyle="1" w:styleId="affb">
    <w:name w:val="Цветовое выделение для Текст"/>
    <w:rsid w:val="00D10BEC"/>
    <w:rPr>
      <w:sz w:val="24"/>
    </w:rPr>
  </w:style>
  <w:style w:type="character" w:customStyle="1" w:styleId="ListLabel64">
    <w:name w:val="ListLabel 6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84">
    <w:name w:val="ListLabel 84"/>
    <w:rsid w:val="00D10BEC"/>
    <w:rPr>
      <w:rFonts w:ascii="Times New Roman" w:hAnsi="Times New Roman" w:cs="Times New Roman"/>
      <w:sz w:val="24"/>
      <w:szCs w:val="24"/>
    </w:rPr>
  </w:style>
  <w:style w:type="character" w:customStyle="1" w:styleId="ListLabel44">
    <w:name w:val="ListLabel 44"/>
    <w:rsid w:val="00D10BEC"/>
    <w:rPr>
      <w:rFonts w:ascii="Times New Roman" w:hAnsi="Times New Roman" w:cs="Times New Roman"/>
      <w:color w:val="0000FF"/>
      <w:sz w:val="24"/>
      <w:szCs w:val="24"/>
    </w:rPr>
  </w:style>
  <w:style w:type="character" w:customStyle="1" w:styleId="ListLabel82">
    <w:name w:val="ListLabel 82"/>
    <w:rsid w:val="00D10BEC"/>
    <w:rPr>
      <w:rFonts w:ascii="Times New Roman" w:hAnsi="Times New Roman" w:cs="Times New Roman"/>
      <w:color w:val="0000FF"/>
      <w:sz w:val="24"/>
      <w:szCs w:val="24"/>
    </w:rPr>
  </w:style>
  <w:style w:type="paragraph" w:customStyle="1" w:styleId="1d">
    <w:name w:val="Заголовок1"/>
    <w:basedOn w:val="a0"/>
    <w:next w:val="aa"/>
    <w:rsid w:val="00D10BEC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27">
    <w:name w:val="Основной текст Знак2"/>
    <w:basedOn w:val="a1"/>
    <w:rsid w:val="00D10BEC"/>
    <w:rPr>
      <w:b/>
      <w:bCs/>
      <w:sz w:val="24"/>
      <w:szCs w:val="24"/>
      <w:lang w:eastAsia="zh-CN"/>
    </w:rPr>
  </w:style>
  <w:style w:type="paragraph" w:styleId="affc">
    <w:name w:val="List"/>
    <w:basedOn w:val="aa"/>
    <w:rsid w:val="00D10BEC"/>
    <w:pPr>
      <w:spacing w:after="120"/>
    </w:pPr>
    <w:rPr>
      <w:rFonts w:cs="Mangal"/>
      <w:sz w:val="24"/>
      <w:szCs w:val="24"/>
      <w:lang w:eastAsia="zh-CN"/>
    </w:rPr>
  </w:style>
  <w:style w:type="paragraph" w:styleId="affd">
    <w:name w:val="caption"/>
    <w:basedOn w:val="a0"/>
    <w:next w:val="affe"/>
    <w:qFormat/>
    <w:rsid w:val="00D10BEC"/>
    <w:pPr>
      <w:widowControl w:val="0"/>
      <w:suppressAutoHyphens/>
      <w:spacing w:before="120" w:line="360" w:lineRule="atLeast"/>
      <w:jc w:val="center"/>
      <w:textAlignment w:val="baseline"/>
    </w:pPr>
    <w:rPr>
      <w:b/>
      <w:sz w:val="40"/>
      <w:lang w:eastAsia="zh-CN"/>
    </w:rPr>
  </w:style>
  <w:style w:type="paragraph" w:customStyle="1" w:styleId="28">
    <w:name w:val="Указатель2"/>
    <w:basedOn w:val="a0"/>
    <w:rsid w:val="00D10BEC"/>
    <w:pPr>
      <w:suppressLineNumbers/>
      <w:suppressAutoHyphens/>
    </w:pPr>
    <w:rPr>
      <w:rFonts w:cs="Mangal"/>
      <w:sz w:val="20"/>
      <w:szCs w:val="20"/>
      <w:lang w:eastAsia="zh-CN"/>
    </w:rPr>
  </w:style>
  <w:style w:type="paragraph" w:customStyle="1" w:styleId="1e">
    <w:name w:val="Название объекта1"/>
    <w:basedOn w:val="a0"/>
    <w:next w:val="a0"/>
    <w:rsid w:val="00D10BEC"/>
    <w:pPr>
      <w:suppressAutoHyphens/>
      <w:spacing w:before="120"/>
      <w:jc w:val="center"/>
    </w:pPr>
    <w:rPr>
      <w:sz w:val="36"/>
      <w:szCs w:val="20"/>
      <w:lang w:eastAsia="zh-CN"/>
    </w:rPr>
  </w:style>
  <w:style w:type="paragraph" w:customStyle="1" w:styleId="220">
    <w:name w:val="Основной текст 22"/>
    <w:basedOn w:val="a0"/>
    <w:rsid w:val="00D10BEC"/>
    <w:pPr>
      <w:suppressAutoHyphens/>
      <w:spacing w:before="60"/>
      <w:jc w:val="both"/>
    </w:pPr>
    <w:rPr>
      <w:szCs w:val="20"/>
      <w:lang w:eastAsia="zh-CN"/>
    </w:rPr>
  </w:style>
  <w:style w:type="paragraph" w:styleId="afff">
    <w:name w:val="header"/>
    <w:basedOn w:val="a0"/>
    <w:link w:val="1f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">
    <w:name w:val="Верхний колонтитул Знак1"/>
    <w:basedOn w:val="a1"/>
    <w:link w:val="afff"/>
    <w:rsid w:val="00D10BEC"/>
    <w:rPr>
      <w:lang w:eastAsia="zh-CN"/>
    </w:rPr>
  </w:style>
  <w:style w:type="paragraph" w:customStyle="1" w:styleId="ConsNormal0">
    <w:name w:val="ConsNormal"/>
    <w:rsid w:val="00D10BEC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character" w:customStyle="1" w:styleId="1f0">
    <w:name w:val="Основной текст с отступом Знак1"/>
    <w:basedOn w:val="a1"/>
    <w:rsid w:val="00D10BEC"/>
    <w:rPr>
      <w:lang w:eastAsia="zh-CN"/>
    </w:rPr>
  </w:style>
  <w:style w:type="paragraph" w:styleId="afff0">
    <w:name w:val="footer"/>
    <w:basedOn w:val="a0"/>
    <w:link w:val="1f1"/>
    <w:rsid w:val="00D10BEC"/>
    <w:pPr>
      <w:tabs>
        <w:tab w:val="center" w:pos="4677"/>
        <w:tab w:val="right" w:pos="9355"/>
      </w:tabs>
      <w:suppressAutoHyphens/>
    </w:pPr>
    <w:rPr>
      <w:sz w:val="20"/>
      <w:szCs w:val="20"/>
      <w:lang w:eastAsia="zh-CN"/>
    </w:rPr>
  </w:style>
  <w:style w:type="character" w:customStyle="1" w:styleId="1f1">
    <w:name w:val="Нижний колонтитул Знак1"/>
    <w:basedOn w:val="a1"/>
    <w:link w:val="afff0"/>
    <w:rsid w:val="00D10BEC"/>
    <w:rPr>
      <w:lang w:eastAsia="zh-CN"/>
    </w:rPr>
  </w:style>
  <w:style w:type="paragraph" w:customStyle="1" w:styleId="ConsPlusNormal0">
    <w:name w:val="ConsPlusNormal"/>
    <w:uiPriority w:val="99"/>
    <w:qFormat/>
    <w:rsid w:val="00D10BEC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Cell">
    <w:name w:val="ConsCell"/>
    <w:rsid w:val="00D10BEC"/>
    <w:pPr>
      <w:widowControl w:val="0"/>
      <w:suppressAutoHyphens/>
      <w:autoSpaceDE w:val="0"/>
    </w:pPr>
    <w:rPr>
      <w:rFonts w:ascii="Arial" w:hAnsi="Arial" w:cs="Arial"/>
      <w:sz w:val="22"/>
      <w:szCs w:val="22"/>
      <w:lang w:eastAsia="zh-CN"/>
    </w:rPr>
  </w:style>
  <w:style w:type="paragraph" w:customStyle="1" w:styleId="02statia2">
    <w:name w:val="02statia2"/>
    <w:basedOn w:val="a0"/>
    <w:rsid w:val="00D10BEC"/>
    <w:pPr>
      <w:suppressAutoHyphens/>
      <w:spacing w:before="120" w:after="240" w:line="320" w:lineRule="atLeast"/>
      <w:ind w:left="2020" w:hanging="880"/>
      <w:jc w:val="both"/>
    </w:pPr>
    <w:rPr>
      <w:rFonts w:ascii="GaramondNarrowC" w:hAnsi="GaramondNarrowC" w:cs="GaramondNarrowC"/>
      <w:color w:val="000000"/>
      <w:sz w:val="21"/>
      <w:szCs w:val="21"/>
      <w:lang w:eastAsia="zh-CN"/>
    </w:rPr>
  </w:style>
  <w:style w:type="paragraph" w:styleId="afff1">
    <w:name w:val="No Spacing"/>
    <w:qFormat/>
    <w:rsid w:val="00D10BEC"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fff2">
    <w:name w:val="toa heading"/>
    <w:basedOn w:val="11"/>
    <w:next w:val="a0"/>
    <w:rsid w:val="00D10BEC"/>
    <w:pPr>
      <w:suppressAutoHyphens/>
      <w:spacing w:line="276" w:lineRule="auto"/>
    </w:pPr>
    <w:rPr>
      <w:rFonts w:ascii="Cambria" w:eastAsia="Times New Roman" w:hAnsi="Cambria" w:cs="Cambria"/>
      <w:color w:val="365F91"/>
      <w:lang w:eastAsia="zh-CN"/>
    </w:rPr>
  </w:style>
  <w:style w:type="paragraph" w:styleId="1f2">
    <w:name w:val="toc 1"/>
    <w:basedOn w:val="a0"/>
    <w:next w:val="a0"/>
    <w:rsid w:val="00D10BEC"/>
    <w:pPr>
      <w:suppressAutoHyphens/>
      <w:spacing w:after="100"/>
    </w:pPr>
    <w:rPr>
      <w:sz w:val="20"/>
      <w:szCs w:val="20"/>
      <w:lang w:eastAsia="zh-CN"/>
    </w:rPr>
  </w:style>
  <w:style w:type="paragraph" w:styleId="29">
    <w:name w:val="toc 2"/>
    <w:basedOn w:val="a0"/>
    <w:next w:val="a0"/>
    <w:rsid w:val="00D10BEC"/>
    <w:pPr>
      <w:suppressAutoHyphens/>
      <w:spacing w:after="100"/>
      <w:ind w:left="200"/>
    </w:pPr>
    <w:rPr>
      <w:sz w:val="20"/>
      <w:szCs w:val="20"/>
      <w:lang w:eastAsia="zh-CN"/>
    </w:rPr>
  </w:style>
  <w:style w:type="paragraph" w:styleId="36">
    <w:name w:val="toc 3"/>
    <w:basedOn w:val="a0"/>
    <w:next w:val="a0"/>
    <w:rsid w:val="00D10BEC"/>
    <w:pPr>
      <w:suppressAutoHyphens/>
      <w:spacing w:after="100"/>
      <w:ind w:left="400"/>
    </w:pPr>
    <w:rPr>
      <w:sz w:val="20"/>
      <w:szCs w:val="20"/>
      <w:lang w:eastAsia="zh-CN"/>
    </w:rPr>
  </w:style>
  <w:style w:type="character" w:customStyle="1" w:styleId="1f3">
    <w:name w:val="Текст выноски Знак1"/>
    <w:basedOn w:val="a1"/>
    <w:rsid w:val="00D10BEC"/>
    <w:rPr>
      <w:rFonts w:ascii="Tahoma" w:hAnsi="Tahoma" w:cs="Tahoma"/>
      <w:sz w:val="16"/>
      <w:szCs w:val="16"/>
      <w:lang w:eastAsia="zh-CN"/>
    </w:rPr>
  </w:style>
  <w:style w:type="paragraph" w:customStyle="1" w:styleId="ConsPlusNonformat">
    <w:name w:val="ConsPlusNonformat"/>
    <w:uiPriority w:val="99"/>
    <w:qFormat/>
    <w:rsid w:val="00D10BEC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D10BEC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afff3">
    <w:name w:val="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21">
    <w:name w:val="Основной текст с отступом 22"/>
    <w:basedOn w:val="a0"/>
    <w:rsid w:val="00D10BEC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330">
    <w:name w:val="Основной текст с отступом 33"/>
    <w:basedOn w:val="a0"/>
    <w:rsid w:val="00D10BEC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37">
    <w:name w:val="Знак3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2a">
    <w:name w:val="Знак2"/>
    <w:basedOn w:val="a0"/>
    <w:rsid w:val="00D10BEC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Style4">
    <w:name w:val="Style4"/>
    <w:basedOn w:val="a0"/>
    <w:rsid w:val="00D10BEC"/>
    <w:pPr>
      <w:widowControl w:val="0"/>
      <w:suppressAutoHyphens/>
      <w:autoSpaceDE w:val="0"/>
      <w:spacing w:line="328" w:lineRule="exact"/>
      <w:jc w:val="both"/>
    </w:pPr>
    <w:rPr>
      <w:lang w:eastAsia="zh-CN"/>
    </w:rPr>
  </w:style>
  <w:style w:type="paragraph" w:customStyle="1" w:styleId="afff4">
    <w:name w:val="Заголовки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 w:after="240"/>
      <w:jc w:val="center"/>
    </w:pPr>
    <w:rPr>
      <w:sz w:val="28"/>
      <w:szCs w:val="20"/>
      <w:lang w:eastAsia="zh-CN"/>
    </w:rPr>
  </w:style>
  <w:style w:type="paragraph" w:customStyle="1" w:styleId="afff5">
    <w:name w:val="Норм. текст"/>
    <w:basedOn w:val="a0"/>
    <w:rsid w:val="00D10BEC"/>
    <w:pPr>
      <w:widowControl w:val="0"/>
      <w:tabs>
        <w:tab w:val="left" w:pos="-2340"/>
        <w:tab w:val="left" w:pos="-2160"/>
        <w:tab w:val="left" w:pos="-1980"/>
      </w:tabs>
      <w:suppressAutoHyphens/>
      <w:autoSpaceDE w:val="0"/>
      <w:spacing w:before="120"/>
      <w:ind w:firstLine="709"/>
      <w:jc w:val="both"/>
    </w:pPr>
    <w:rPr>
      <w:sz w:val="28"/>
      <w:szCs w:val="20"/>
      <w:lang w:eastAsia="zh-CN"/>
    </w:rPr>
  </w:style>
  <w:style w:type="paragraph" w:customStyle="1" w:styleId="a">
    <w:name w:val="Нормальный список"/>
    <w:basedOn w:val="a0"/>
    <w:rsid w:val="00D10BEC"/>
    <w:pPr>
      <w:widowControl w:val="0"/>
      <w:numPr>
        <w:numId w:val="10"/>
      </w:numPr>
      <w:tabs>
        <w:tab w:val="left" w:pos="1134"/>
      </w:tabs>
      <w:suppressAutoHyphens/>
      <w:spacing w:before="60" w:after="60"/>
      <w:ind w:left="0" w:firstLine="743"/>
      <w:jc w:val="both"/>
    </w:pPr>
    <w:rPr>
      <w:sz w:val="28"/>
      <w:szCs w:val="28"/>
      <w:lang w:eastAsia="zh-CN"/>
    </w:rPr>
  </w:style>
  <w:style w:type="paragraph" w:customStyle="1" w:styleId="140">
    <w:name w:val="Текст в таблице 14"/>
    <w:basedOn w:val="a0"/>
    <w:rsid w:val="00D10BEC"/>
    <w:pPr>
      <w:keepLines/>
      <w:suppressAutoHyphens/>
      <w:ind w:left="69" w:right="103"/>
      <w:jc w:val="center"/>
    </w:pPr>
    <w:rPr>
      <w:sz w:val="28"/>
      <w:szCs w:val="20"/>
    </w:rPr>
  </w:style>
  <w:style w:type="paragraph" w:customStyle="1" w:styleId="afff6">
    <w:name w:val="Текст в таблице"/>
    <w:basedOn w:val="afff5"/>
    <w:rsid w:val="00D10BEC"/>
    <w:pPr>
      <w:widowControl/>
      <w:ind w:firstLine="0"/>
      <w:contextualSpacing/>
      <w:jc w:val="left"/>
    </w:pPr>
    <w:rPr>
      <w:lang w:eastAsia="ru-RU"/>
    </w:rPr>
  </w:style>
  <w:style w:type="paragraph" w:customStyle="1" w:styleId="ConsPlusTitle">
    <w:name w:val="ConsPlusTitle"/>
    <w:qFormat/>
    <w:rsid w:val="00D10BEC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afff7">
    <w:name w:val="Normal (Web)"/>
    <w:basedOn w:val="a0"/>
    <w:uiPriority w:val="99"/>
    <w:rsid w:val="00D10BEC"/>
    <w:pPr>
      <w:suppressAutoHyphens/>
      <w:spacing w:before="280" w:after="280"/>
    </w:pPr>
    <w:rPr>
      <w:szCs w:val="20"/>
      <w:lang w:val="x-none" w:eastAsia="zh-CN"/>
    </w:rPr>
  </w:style>
  <w:style w:type="paragraph" w:customStyle="1" w:styleId="afff8">
    <w:name w:val="Основной"/>
    <w:basedOn w:val="a0"/>
    <w:rsid w:val="00D10BEC"/>
    <w:pPr>
      <w:suppressAutoHyphens/>
      <w:ind w:firstLine="709"/>
      <w:jc w:val="both"/>
    </w:pPr>
    <w:rPr>
      <w:sz w:val="28"/>
      <w:szCs w:val="20"/>
      <w:lang w:val="x-none" w:eastAsia="zh-CN"/>
    </w:rPr>
  </w:style>
  <w:style w:type="paragraph" w:customStyle="1" w:styleId="tab">
    <w:name w:val="Текст(м) с tab"/>
    <w:basedOn w:val="a0"/>
    <w:rsid w:val="00D10BEC"/>
    <w:pPr>
      <w:widowControl w:val="0"/>
      <w:tabs>
        <w:tab w:val="right" w:leader="underscore" w:pos="6350"/>
      </w:tabs>
      <w:suppressAutoHyphens/>
      <w:ind w:firstLine="454"/>
      <w:jc w:val="both"/>
    </w:pPr>
    <w:rPr>
      <w:rFonts w:ascii="Journal" w:hAnsi="Journal" w:cs="Journal"/>
      <w:sz w:val="18"/>
      <w:szCs w:val="20"/>
      <w:lang w:eastAsia="zh-CN"/>
    </w:rPr>
  </w:style>
  <w:style w:type="paragraph" w:customStyle="1" w:styleId="afff9">
    <w:name w:val="Текст_таблицы"/>
    <w:basedOn w:val="a0"/>
    <w:rsid w:val="00D10BEC"/>
    <w:pPr>
      <w:suppressAutoHyphens/>
      <w:spacing w:line="360" w:lineRule="auto"/>
    </w:pPr>
    <w:rPr>
      <w:sz w:val="28"/>
      <w:szCs w:val="20"/>
      <w:lang w:eastAsia="zh-CN"/>
    </w:rPr>
  </w:style>
  <w:style w:type="paragraph" w:customStyle="1" w:styleId="afffa">
    <w:name w:val="Текст документа"/>
    <w:basedOn w:val="afff8"/>
    <w:rsid w:val="00D10BEC"/>
    <w:pPr>
      <w:widowControl w:val="0"/>
      <w:spacing w:line="360" w:lineRule="auto"/>
      <w:ind w:left="284" w:right="170" w:firstLine="567"/>
    </w:pPr>
    <w:rPr>
      <w:rFonts w:ascii="Calibri" w:hAnsi="Calibri" w:cs="Calibri"/>
    </w:rPr>
  </w:style>
  <w:style w:type="paragraph" w:customStyle="1" w:styleId="c0">
    <w:name w:val="Текcт_документа"/>
    <w:basedOn w:val="afffa"/>
    <w:rsid w:val="00D10BEC"/>
  </w:style>
  <w:style w:type="paragraph" w:customStyle="1" w:styleId="1f4">
    <w:name w:val="Обычный 1"/>
    <w:basedOn w:val="a0"/>
    <w:rsid w:val="00D10BEC"/>
    <w:pPr>
      <w:suppressAutoHyphens/>
      <w:spacing w:before="60" w:after="60" w:line="360" w:lineRule="auto"/>
      <w:ind w:firstLine="709"/>
      <w:jc w:val="both"/>
    </w:pPr>
    <w:rPr>
      <w:rFonts w:ascii="Calibri" w:hAnsi="Calibri" w:cs="Calibri"/>
      <w:szCs w:val="20"/>
      <w:lang w:val="x-none" w:eastAsia="zh-CN"/>
    </w:rPr>
  </w:style>
  <w:style w:type="paragraph" w:customStyle="1" w:styleId="1f5">
    <w:name w:val="Название1"/>
    <w:basedOn w:val="a0"/>
    <w:rsid w:val="00D10BEC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1f6">
    <w:name w:val="Указатель1"/>
    <w:basedOn w:val="a0"/>
    <w:rsid w:val="00D10BEC"/>
    <w:pPr>
      <w:suppressLineNumbers/>
      <w:suppressAutoHyphens/>
    </w:pPr>
    <w:rPr>
      <w:rFonts w:cs="Mangal"/>
      <w:lang w:eastAsia="zh-CN"/>
    </w:rPr>
  </w:style>
  <w:style w:type="paragraph" w:customStyle="1" w:styleId="1f7">
    <w:name w:val="Текст1"/>
    <w:basedOn w:val="a0"/>
    <w:rsid w:val="00D10BEC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affe">
    <w:name w:val="Subtitle"/>
    <w:basedOn w:val="1d"/>
    <w:next w:val="aa"/>
    <w:link w:val="1f8"/>
    <w:qFormat/>
    <w:rsid w:val="00D10BEC"/>
    <w:pPr>
      <w:jc w:val="center"/>
    </w:pPr>
    <w:rPr>
      <w:i/>
      <w:iCs/>
    </w:rPr>
  </w:style>
  <w:style w:type="character" w:customStyle="1" w:styleId="1f8">
    <w:name w:val="Подзаголовок Знак1"/>
    <w:basedOn w:val="a1"/>
    <w:link w:val="affe"/>
    <w:rsid w:val="00D10BEC"/>
    <w:rPr>
      <w:rFonts w:ascii="Arial" w:eastAsia="Microsoft YaHei" w:hAnsi="Arial" w:cs="Mangal"/>
      <w:i/>
      <w:iCs/>
      <w:sz w:val="28"/>
      <w:szCs w:val="28"/>
      <w:lang w:eastAsia="zh-CN"/>
    </w:rPr>
  </w:style>
  <w:style w:type="paragraph" w:customStyle="1" w:styleId="10">
    <w:name w:val="Маркированный список1"/>
    <w:basedOn w:val="a0"/>
    <w:rsid w:val="00D10BEC"/>
    <w:pPr>
      <w:widowControl w:val="0"/>
      <w:numPr>
        <w:numId w:val="4"/>
      </w:numPr>
      <w:suppressAutoHyphens/>
      <w:jc w:val="both"/>
    </w:pPr>
    <w:rPr>
      <w:rFonts w:eastAsia="SimSun" w:cs="Mangal"/>
      <w:kern w:val="2"/>
      <w:lang w:eastAsia="zh-CN" w:bidi="hi-IN"/>
    </w:rPr>
  </w:style>
  <w:style w:type="paragraph" w:customStyle="1" w:styleId="211">
    <w:name w:val="Основной текст 21"/>
    <w:basedOn w:val="a0"/>
    <w:rsid w:val="00D10BEC"/>
    <w:pPr>
      <w:widowControl w:val="0"/>
      <w:suppressAutoHyphens/>
      <w:spacing w:after="120" w:line="480" w:lineRule="auto"/>
    </w:pPr>
    <w:rPr>
      <w:rFonts w:eastAsia="SimSun"/>
      <w:kern w:val="2"/>
      <w:szCs w:val="20"/>
      <w:lang w:val="x-none" w:eastAsia="zh-CN" w:bidi="hi-IN"/>
    </w:rPr>
  </w:style>
  <w:style w:type="paragraph" w:styleId="afffb">
    <w:name w:val="footnote text"/>
    <w:basedOn w:val="a0"/>
    <w:link w:val="2b"/>
    <w:rsid w:val="00D10BEC"/>
    <w:pPr>
      <w:suppressLineNumbers/>
      <w:suppressAutoHyphens/>
      <w:ind w:left="283" w:hanging="283"/>
    </w:pPr>
    <w:rPr>
      <w:sz w:val="20"/>
      <w:szCs w:val="20"/>
      <w:lang w:eastAsia="zh-CN"/>
    </w:rPr>
  </w:style>
  <w:style w:type="character" w:customStyle="1" w:styleId="2b">
    <w:name w:val="Текст сноски Знак2"/>
    <w:basedOn w:val="a1"/>
    <w:link w:val="afffb"/>
    <w:rsid w:val="00D10BEC"/>
    <w:rPr>
      <w:lang w:eastAsia="zh-CN"/>
    </w:rPr>
  </w:style>
  <w:style w:type="paragraph" w:customStyle="1" w:styleId="afffc">
    <w:name w:val="Нормальный"/>
    <w:basedOn w:val="a0"/>
    <w:rsid w:val="00D10BEC"/>
    <w:pPr>
      <w:suppressAutoHyphens/>
      <w:spacing w:line="360" w:lineRule="auto"/>
      <w:ind w:firstLine="720"/>
      <w:jc w:val="both"/>
    </w:pPr>
    <w:rPr>
      <w:sz w:val="28"/>
      <w:szCs w:val="20"/>
      <w:lang w:val="x-none" w:eastAsia="zh-CN"/>
    </w:rPr>
  </w:style>
  <w:style w:type="paragraph" w:customStyle="1" w:styleId="afffd">
    <w:name w:val="Перечисление"/>
    <w:basedOn w:val="a0"/>
    <w:rsid w:val="00D10BEC"/>
    <w:pPr>
      <w:tabs>
        <w:tab w:val="left" w:pos="0"/>
      </w:tabs>
      <w:suppressAutoHyphens/>
      <w:spacing w:after="120" w:line="360" w:lineRule="auto"/>
      <w:ind w:left="720" w:hanging="360"/>
      <w:jc w:val="both"/>
    </w:pPr>
    <w:rPr>
      <w:rFonts w:eastAsia="Arial Unicode MS"/>
      <w:lang w:eastAsia="zh-CN"/>
    </w:rPr>
  </w:style>
  <w:style w:type="paragraph" w:customStyle="1" w:styleId="afffe">
    <w:name w:val="Основной абзац"/>
    <w:basedOn w:val="a0"/>
    <w:rsid w:val="00D10BEC"/>
    <w:pPr>
      <w:suppressAutoHyphens/>
      <w:spacing w:line="360" w:lineRule="auto"/>
      <w:ind w:firstLine="851"/>
      <w:jc w:val="both"/>
    </w:pPr>
    <w:rPr>
      <w:lang w:eastAsia="zh-CN"/>
    </w:rPr>
  </w:style>
  <w:style w:type="paragraph" w:styleId="41">
    <w:name w:val="toc 4"/>
    <w:basedOn w:val="a0"/>
    <w:next w:val="a0"/>
    <w:rsid w:val="00D10BEC"/>
    <w:pPr>
      <w:tabs>
        <w:tab w:val="right" w:pos="9540"/>
      </w:tabs>
      <w:suppressAutoHyphens/>
      <w:overflowPunct w:val="0"/>
      <w:autoSpaceDE w:val="0"/>
      <w:jc w:val="both"/>
      <w:textAlignment w:val="baseline"/>
    </w:pPr>
    <w:rPr>
      <w:sz w:val="20"/>
      <w:szCs w:val="20"/>
      <w:lang w:eastAsia="zh-CN"/>
    </w:rPr>
  </w:style>
  <w:style w:type="paragraph" w:customStyle="1" w:styleId="1f9">
    <w:name w:val="Знак Знак Знак Знак Знак Знак Знак Знак Знак Знак Знак Знак Знак Знак Знак1 Знак Знак Знак Знак Знак Знак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1TimesNewRoman123">
    <w:name w:val="Стиль Заголовок 1 + Times New Roman 12 пт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val="x-none" w:eastAsia="zh-CN"/>
    </w:rPr>
  </w:style>
  <w:style w:type="paragraph" w:customStyle="1" w:styleId="2c">
    <w:name w:val="2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310">
    <w:name w:val="Основной текст 31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xl24">
    <w:name w:val="xl24"/>
    <w:basedOn w:val="a0"/>
    <w:rsid w:val="00D10BEC"/>
    <w:pPr>
      <w:suppressAutoHyphens/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lang w:eastAsia="zh-CN"/>
    </w:rPr>
  </w:style>
  <w:style w:type="paragraph" w:customStyle="1" w:styleId="331">
    <w:name w:val="Основной текст 33"/>
    <w:basedOn w:val="a0"/>
    <w:rsid w:val="00D10BEC"/>
    <w:pPr>
      <w:suppressAutoHyphens/>
      <w:spacing w:after="120"/>
      <w:jc w:val="both"/>
    </w:pPr>
    <w:rPr>
      <w:sz w:val="16"/>
      <w:szCs w:val="16"/>
      <w:lang w:eastAsia="zh-CN"/>
    </w:rPr>
  </w:style>
  <w:style w:type="paragraph" w:customStyle="1" w:styleId="1fa">
    <w:name w:val="Обычный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FR1">
    <w:name w:val="FR1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Cs w:val="24"/>
      <w:lang w:eastAsia="zh-CN"/>
    </w:rPr>
  </w:style>
  <w:style w:type="paragraph" w:customStyle="1" w:styleId="1KGK9">
    <w:name w:val="1KG=K9"/>
    <w:rsid w:val="00D10BEC"/>
    <w:pPr>
      <w:suppressAutoHyphens/>
      <w:autoSpaceDE w:val="0"/>
    </w:pPr>
    <w:rPr>
      <w:rFonts w:ascii="MS Sans Serif" w:hAnsi="MS Sans Serif" w:cs="MS Sans Serif"/>
      <w:szCs w:val="24"/>
      <w:lang w:eastAsia="zh-CN"/>
    </w:rPr>
  </w:style>
  <w:style w:type="paragraph" w:customStyle="1" w:styleId="2d">
    <w:name w:val="Текст2"/>
    <w:basedOn w:val="a0"/>
    <w:next w:val="1KGK9"/>
    <w:rsid w:val="00D10BEC"/>
    <w:pPr>
      <w:suppressAutoHyphens/>
      <w:autoSpaceDE w:val="0"/>
      <w:jc w:val="both"/>
    </w:pPr>
    <w:rPr>
      <w:rFonts w:ascii="MS Sans Serif" w:hAnsi="MS Sans Serif" w:cs="MS Sans Serif"/>
      <w:sz w:val="20"/>
      <w:lang w:eastAsia="zh-CN"/>
    </w:rPr>
  </w:style>
  <w:style w:type="paragraph" w:customStyle="1" w:styleId="Head62">
    <w:name w:val="Head 6.2"/>
    <w:rsid w:val="00D10BEC"/>
    <w:pPr>
      <w:suppressAutoHyphens/>
      <w:autoSpaceDE w:val="0"/>
    </w:pPr>
    <w:rPr>
      <w:rFonts w:ascii="MS Sans Serif" w:hAnsi="MS Sans Serif" w:cs="MS Sans Serif"/>
      <w:b/>
      <w:bCs/>
      <w:szCs w:val="24"/>
      <w:lang w:eastAsia="zh-CN"/>
    </w:rPr>
  </w:style>
  <w:style w:type="paragraph" w:customStyle="1" w:styleId="Head92">
    <w:name w:val="Head 9.2"/>
    <w:basedOn w:val="Head62"/>
    <w:next w:val="1KGK9"/>
    <w:rsid w:val="00D10BEC"/>
  </w:style>
  <w:style w:type="paragraph" w:customStyle="1" w:styleId="0720851J5B0">
    <w:name w:val="0720=85 &gt;1J5:B0"/>
    <w:basedOn w:val="1KGK9"/>
    <w:next w:val="1KGK9"/>
    <w:rsid w:val="00D10BEC"/>
  </w:style>
  <w:style w:type="paragraph" w:styleId="21">
    <w:name w:val="List Number 2"/>
    <w:basedOn w:val="a0"/>
    <w:rsid w:val="00D10BEC"/>
    <w:pPr>
      <w:numPr>
        <w:numId w:val="11"/>
      </w:numPr>
      <w:suppressAutoHyphens/>
      <w:spacing w:after="60"/>
      <w:jc w:val="both"/>
    </w:pPr>
    <w:rPr>
      <w:lang w:eastAsia="zh-CN"/>
    </w:rPr>
  </w:style>
  <w:style w:type="paragraph" w:customStyle="1" w:styleId="2e">
    <w:name w:val="Стиль2"/>
    <w:basedOn w:val="21"/>
    <w:rsid w:val="00D10BEC"/>
    <w:pPr>
      <w:keepNext/>
      <w:keepLines/>
      <w:widowControl w:val="0"/>
      <w:numPr>
        <w:numId w:val="0"/>
      </w:numPr>
      <w:suppressLineNumbers/>
      <w:tabs>
        <w:tab w:val="left" w:pos="360"/>
      </w:tabs>
    </w:pPr>
    <w:rPr>
      <w:b/>
      <w:szCs w:val="20"/>
    </w:rPr>
  </w:style>
  <w:style w:type="paragraph" w:customStyle="1" w:styleId="Iauiue">
    <w:name w:val="Iau?iue"/>
    <w:rsid w:val="00D10BEC"/>
    <w:pPr>
      <w:suppressAutoHyphens/>
    </w:pPr>
    <w:rPr>
      <w:lang w:val="en-US" w:eastAsia="zh-CN"/>
    </w:rPr>
  </w:style>
  <w:style w:type="paragraph" w:customStyle="1" w:styleId="affff">
    <w:name w:val="Обычный.Нормальный абзац"/>
    <w:rsid w:val="00D10BEC"/>
    <w:pPr>
      <w:widowControl w:val="0"/>
      <w:suppressAutoHyphens/>
      <w:ind w:firstLine="709"/>
      <w:jc w:val="both"/>
    </w:pPr>
    <w:rPr>
      <w:sz w:val="24"/>
      <w:szCs w:val="24"/>
      <w:lang w:eastAsia="zh-CN"/>
    </w:rPr>
  </w:style>
  <w:style w:type="paragraph" w:customStyle="1" w:styleId="210">
    <w:name w:val="Заголовок 21"/>
    <w:basedOn w:val="1fa"/>
    <w:next w:val="1fa"/>
    <w:rsid w:val="00D10BEC"/>
    <w:pPr>
      <w:keepNext/>
      <w:numPr>
        <w:numId w:val="5"/>
      </w:numPr>
      <w:spacing w:before="240" w:after="60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311">
    <w:name w:val="Заголовок 31"/>
    <w:basedOn w:val="1fa"/>
    <w:next w:val="1fa"/>
    <w:rsid w:val="00D10BEC"/>
    <w:pPr>
      <w:keepNext/>
      <w:spacing w:before="240" w:after="60"/>
      <w:ind w:left="1140" w:hanging="435"/>
      <w:jc w:val="left"/>
    </w:pPr>
    <w:rPr>
      <w:rFonts w:ascii="Times New Roman" w:hAnsi="Times New Roman" w:cs="Times New Roman"/>
      <w:b/>
      <w:sz w:val="24"/>
      <w:lang w:val="en-US"/>
    </w:rPr>
  </w:style>
  <w:style w:type="paragraph" w:customStyle="1" w:styleId="410">
    <w:name w:val="Заголовок 41"/>
    <w:basedOn w:val="1fa"/>
    <w:next w:val="1fa"/>
    <w:rsid w:val="00D10BEC"/>
    <w:pPr>
      <w:keepNext/>
      <w:ind w:left="1140" w:hanging="435"/>
    </w:pPr>
    <w:rPr>
      <w:rFonts w:ascii="Times New Roman" w:hAnsi="Times New Roman" w:cs="Times New Roman"/>
      <w:b/>
      <w:sz w:val="24"/>
    </w:rPr>
  </w:style>
  <w:style w:type="paragraph" w:customStyle="1" w:styleId="71">
    <w:name w:val="Заголовок 71"/>
    <w:basedOn w:val="1fa"/>
    <w:next w:val="1fa"/>
    <w:rsid w:val="00D10BEC"/>
    <w:pPr>
      <w:spacing w:before="240" w:after="60"/>
      <w:ind w:left="1140" w:hanging="435"/>
      <w:jc w:val="left"/>
    </w:pPr>
    <w:rPr>
      <w:sz w:val="20"/>
      <w:lang w:val="en-US"/>
    </w:rPr>
  </w:style>
  <w:style w:type="paragraph" w:customStyle="1" w:styleId="81">
    <w:name w:val="Заголовок 81"/>
    <w:basedOn w:val="1fa"/>
    <w:next w:val="1fa"/>
    <w:rsid w:val="00D10BEC"/>
    <w:pPr>
      <w:spacing w:before="240" w:after="60"/>
      <w:ind w:left="1140" w:hanging="435"/>
      <w:jc w:val="left"/>
    </w:pPr>
    <w:rPr>
      <w:i/>
      <w:sz w:val="20"/>
      <w:lang w:val="en-US"/>
    </w:rPr>
  </w:style>
  <w:style w:type="paragraph" w:customStyle="1" w:styleId="91">
    <w:name w:val="Заголовок 91"/>
    <w:basedOn w:val="1fa"/>
    <w:next w:val="1fa"/>
    <w:rsid w:val="00D10BEC"/>
    <w:pPr>
      <w:spacing w:before="240" w:after="60"/>
      <w:ind w:left="1140" w:hanging="435"/>
      <w:jc w:val="left"/>
    </w:pPr>
    <w:rPr>
      <w:b/>
      <w:i/>
      <w:sz w:val="18"/>
      <w:lang w:val="en-US"/>
    </w:rPr>
  </w:style>
  <w:style w:type="paragraph" w:customStyle="1" w:styleId="1">
    <w:name w:val="Нумерованный список1"/>
    <w:basedOn w:val="a0"/>
    <w:rsid w:val="00D10BEC"/>
    <w:pPr>
      <w:widowControl w:val="0"/>
      <w:numPr>
        <w:numId w:val="3"/>
      </w:numPr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affff0">
    <w:name w:val="Приложение"/>
    <w:basedOn w:val="a0"/>
    <w:rsid w:val="00D10BEC"/>
    <w:pPr>
      <w:pageBreakBefore/>
      <w:widowControl w:val="0"/>
      <w:suppressAutoHyphens/>
      <w:overflowPunct w:val="0"/>
      <w:autoSpaceDE w:val="0"/>
      <w:ind w:firstLine="567"/>
      <w:jc w:val="right"/>
      <w:textAlignment w:val="baseline"/>
    </w:pPr>
    <w:rPr>
      <w:bCs/>
      <w:lang w:eastAsia="zh-CN"/>
    </w:rPr>
  </w:style>
  <w:style w:type="paragraph" w:styleId="affff1">
    <w:name w:val="Signature"/>
    <w:basedOn w:val="affff0"/>
    <w:link w:val="1fb"/>
    <w:rsid w:val="00D10BEC"/>
    <w:pPr>
      <w:pageBreakBefore w:val="0"/>
      <w:ind w:firstLine="0"/>
    </w:pPr>
  </w:style>
  <w:style w:type="character" w:customStyle="1" w:styleId="1fb">
    <w:name w:val="Подпись Знак1"/>
    <w:basedOn w:val="a1"/>
    <w:link w:val="affff1"/>
    <w:rsid w:val="00D10BEC"/>
    <w:rPr>
      <w:bCs/>
      <w:sz w:val="24"/>
      <w:szCs w:val="24"/>
      <w:lang w:eastAsia="zh-CN"/>
    </w:rPr>
  </w:style>
  <w:style w:type="paragraph" w:customStyle="1" w:styleId="caaieiaie2">
    <w:name w:val="caaieiaie 2"/>
    <w:basedOn w:val="a0"/>
    <w:next w:val="a0"/>
    <w:rsid w:val="00D10BEC"/>
    <w:pPr>
      <w:keepNext/>
      <w:widowControl w:val="0"/>
      <w:suppressAutoHyphens/>
      <w:ind w:right="175"/>
    </w:pPr>
    <w:rPr>
      <w:rFonts w:ascii="Arial" w:hAnsi="Arial" w:cs="Arial"/>
      <w:b/>
      <w:i/>
      <w:szCs w:val="20"/>
      <w:lang w:val="en-AU" w:eastAsia="zh-CN"/>
    </w:rPr>
  </w:style>
  <w:style w:type="paragraph" w:customStyle="1" w:styleId="PPBHeading3">
    <w:name w:val="PPB_Heading 3"/>
    <w:basedOn w:val="31"/>
    <w:rsid w:val="00D10BEC"/>
    <w:pPr>
      <w:suppressAutoHyphens/>
      <w:overflowPunct w:val="0"/>
      <w:autoSpaceDE w:val="0"/>
      <w:spacing w:before="80" w:after="80"/>
      <w:jc w:val="center"/>
      <w:textAlignment w:val="baseline"/>
    </w:pPr>
    <w:rPr>
      <w:rFonts w:ascii="Times New Roman" w:eastAsia="Times New Roman" w:hAnsi="Times New Roman" w:cs="Times New Roman"/>
      <w:bCs w:val="0"/>
      <w:smallCaps/>
      <w:color w:val="auto"/>
      <w:szCs w:val="20"/>
      <w:lang w:eastAsia="zh-CN"/>
    </w:rPr>
  </w:style>
  <w:style w:type="paragraph" w:customStyle="1" w:styleId="BodyText21">
    <w:name w:val="Body Text 21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affff2">
    <w:name w:val="Текст таблицы"/>
    <w:basedOn w:val="a0"/>
    <w:rsid w:val="00D10BEC"/>
    <w:pPr>
      <w:widowControl w:val="0"/>
      <w:tabs>
        <w:tab w:val="left" w:pos="459"/>
      </w:tabs>
      <w:suppressAutoHyphens/>
      <w:spacing w:before="60" w:after="60" w:line="288" w:lineRule="auto"/>
      <w:ind w:left="34" w:right="165"/>
      <w:jc w:val="both"/>
    </w:pPr>
    <w:rPr>
      <w:color w:val="000000"/>
      <w:sz w:val="20"/>
      <w:szCs w:val="20"/>
      <w:lang w:val="x-none" w:eastAsia="zh-CN"/>
    </w:rPr>
  </w:style>
  <w:style w:type="paragraph" w:customStyle="1" w:styleId="affff3">
    <w:name w:val="Заголовок колонки"/>
    <w:basedOn w:val="a0"/>
    <w:rsid w:val="00D10BEC"/>
    <w:pPr>
      <w:widowControl w:val="0"/>
      <w:suppressAutoHyphens/>
      <w:jc w:val="center"/>
    </w:pPr>
    <w:rPr>
      <w:b/>
      <w:lang w:eastAsia="zh-CN"/>
    </w:rPr>
  </w:style>
  <w:style w:type="paragraph" w:customStyle="1" w:styleId="affff4">
    <w:name w:val="Заголовок колонки Знак"/>
    <w:basedOn w:val="a0"/>
    <w:rsid w:val="00D10BEC"/>
    <w:pPr>
      <w:widowControl w:val="0"/>
      <w:suppressAutoHyphens/>
      <w:jc w:val="center"/>
    </w:pPr>
    <w:rPr>
      <w:b/>
      <w:szCs w:val="20"/>
      <w:lang w:val="x-none" w:eastAsia="zh-CN"/>
    </w:rPr>
  </w:style>
  <w:style w:type="paragraph" w:customStyle="1" w:styleId="caaieiaie1">
    <w:name w:val="caaieiaie 1"/>
    <w:basedOn w:val="a0"/>
    <w:next w:val="a0"/>
    <w:rsid w:val="00D10BEC"/>
    <w:pPr>
      <w:keepNext/>
      <w:widowControl w:val="0"/>
      <w:suppressAutoHyphens/>
      <w:jc w:val="both"/>
    </w:pPr>
    <w:rPr>
      <w:szCs w:val="20"/>
      <w:lang w:eastAsia="zh-CN"/>
    </w:rPr>
  </w:style>
  <w:style w:type="paragraph" w:customStyle="1" w:styleId="Table">
    <w:name w:val="Table"/>
    <w:basedOn w:val="a0"/>
    <w:rsid w:val="00D10BEC"/>
    <w:pPr>
      <w:suppressAutoHyphens/>
      <w:spacing w:after="120" w:line="264" w:lineRule="auto"/>
      <w:jc w:val="both"/>
    </w:pPr>
    <w:rPr>
      <w:rFonts w:ascii="Arial" w:hAnsi="Arial" w:cs="Arial"/>
      <w:sz w:val="20"/>
      <w:szCs w:val="20"/>
      <w:lang w:eastAsia="zh-CN"/>
    </w:rPr>
  </w:style>
  <w:style w:type="paragraph" w:customStyle="1" w:styleId="affff5">
    <w:name w:val="Таблица центр.текст"/>
    <w:basedOn w:val="a0"/>
    <w:rsid w:val="00D10BEC"/>
    <w:pPr>
      <w:widowControl w:val="0"/>
      <w:suppressAutoHyphens/>
      <w:spacing w:before="60" w:after="60"/>
      <w:ind w:left="-57" w:right="-57"/>
      <w:jc w:val="center"/>
    </w:pPr>
    <w:rPr>
      <w:sz w:val="20"/>
      <w:szCs w:val="22"/>
      <w:lang w:val="uk-UA" w:eastAsia="zh-CN"/>
    </w:rPr>
  </w:style>
  <w:style w:type="paragraph" w:customStyle="1" w:styleId="caaieiaie3">
    <w:name w:val="caaieiaie 3"/>
    <w:basedOn w:val="a0"/>
    <w:rsid w:val="00D10BEC"/>
    <w:pPr>
      <w:keepNext/>
      <w:suppressAutoHyphens/>
      <w:overflowPunct w:val="0"/>
      <w:autoSpaceDE w:val="0"/>
      <w:spacing w:before="60"/>
      <w:jc w:val="right"/>
      <w:textAlignment w:val="baseline"/>
    </w:pPr>
    <w:rPr>
      <w:rFonts w:ascii="UkrainianPragmatica" w:hAnsi="UkrainianPragmatica" w:cs="UkrainianPragmatica"/>
      <w:b/>
      <w:bCs/>
      <w:sz w:val="22"/>
      <w:szCs w:val="22"/>
      <w:lang w:eastAsia="zh-CN"/>
    </w:rPr>
  </w:style>
  <w:style w:type="paragraph" w:customStyle="1" w:styleId="indent2">
    <w:name w:val="indent2"/>
    <w:basedOn w:val="a0"/>
    <w:rsid w:val="00D10BEC"/>
    <w:pPr>
      <w:suppressAutoHyphens/>
      <w:spacing w:before="48"/>
      <w:ind w:left="1886" w:hanging="763"/>
    </w:pPr>
    <w:rPr>
      <w:rFonts w:ascii="Arial" w:hAnsi="Arial" w:cs="Arial"/>
      <w:sz w:val="22"/>
      <w:szCs w:val="20"/>
      <w:lang w:val="en-GB" w:eastAsia="zh-CN"/>
    </w:rPr>
  </w:style>
  <w:style w:type="paragraph" w:customStyle="1" w:styleId="1fc">
    <w:name w:val="Текст примечания1"/>
    <w:basedOn w:val="a0"/>
    <w:rsid w:val="00D10BEC"/>
    <w:pPr>
      <w:suppressAutoHyphens/>
      <w:spacing w:before="120" w:after="120"/>
      <w:ind w:firstLine="567"/>
    </w:pPr>
    <w:rPr>
      <w:sz w:val="20"/>
      <w:szCs w:val="20"/>
      <w:lang w:eastAsia="zh-CN"/>
    </w:rPr>
  </w:style>
  <w:style w:type="paragraph" w:customStyle="1" w:styleId="1Level1h1l1">
    <w:name w:val="Заголовок 1.Level 1.h1.l1"/>
    <w:basedOn w:val="a0"/>
    <w:next w:val="a0"/>
    <w:rsid w:val="00D10BEC"/>
    <w:pPr>
      <w:keepNext/>
      <w:keepLines/>
      <w:suppressAutoHyphens/>
      <w:spacing w:line="240" w:lineRule="atLeast"/>
    </w:pPr>
    <w:rPr>
      <w:b/>
      <w:szCs w:val="20"/>
      <w:lang w:val="en-GB" w:eastAsia="zh-CN"/>
    </w:rPr>
  </w:style>
  <w:style w:type="paragraph" w:customStyle="1" w:styleId="2H2">
    <w:name w:val="Заголовок 2.H2"/>
    <w:basedOn w:val="a0"/>
    <w:next w:val="a0"/>
    <w:rsid w:val="00D10BEC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</w:pPr>
    <w:rPr>
      <w:szCs w:val="20"/>
      <w:lang w:val="en-GB" w:eastAsia="zh-CN"/>
    </w:rPr>
  </w:style>
  <w:style w:type="paragraph" w:customStyle="1" w:styleId="DefinitionBody">
    <w:name w:val="DefinitionBody"/>
    <w:basedOn w:val="a0"/>
    <w:rsid w:val="00D10BEC"/>
    <w:pPr>
      <w:suppressAutoHyphens/>
      <w:jc w:val="both"/>
    </w:pPr>
    <w:rPr>
      <w:rFonts w:ascii="Arial" w:hAnsi="Arial" w:cs="Arial"/>
      <w:sz w:val="22"/>
      <w:szCs w:val="20"/>
      <w:lang w:eastAsia="zh-CN"/>
    </w:rPr>
  </w:style>
  <w:style w:type="paragraph" w:customStyle="1" w:styleId="1TimesNewRoman124">
    <w:name w:val="Стиль Заголовок 1 + Times New Roman 12 пт не полужирный"/>
    <w:basedOn w:val="11"/>
    <w:rsid w:val="00D10BEC"/>
    <w:pPr>
      <w:keepLines w:val="0"/>
      <w:suppressAutoHyphens/>
      <w:overflowPunct w:val="0"/>
      <w:autoSpaceDE w:val="0"/>
      <w:spacing w:before="240" w:after="60"/>
      <w:jc w:val="center"/>
      <w:textAlignment w:val="baseline"/>
    </w:pPr>
    <w:rPr>
      <w:rFonts w:ascii="Times New Roman" w:eastAsia="Times New Roman" w:hAnsi="Times New Roman" w:cs="Times New Roman"/>
      <w:bCs w:val="0"/>
      <w:color w:val="auto"/>
      <w:kern w:val="2"/>
      <w:sz w:val="20"/>
      <w:szCs w:val="20"/>
      <w:lang w:val="x-none" w:eastAsia="zh-CN"/>
    </w:rPr>
  </w:style>
  <w:style w:type="paragraph" w:customStyle="1" w:styleId="Normal1">
    <w:name w:val="Normal1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1fd">
    <w:name w:val="Дата1"/>
    <w:basedOn w:val="a0"/>
    <w:next w:val="a0"/>
    <w:rsid w:val="00D10BEC"/>
    <w:pPr>
      <w:suppressAutoHyphens/>
      <w:spacing w:after="60"/>
      <w:jc w:val="both"/>
    </w:pPr>
    <w:rPr>
      <w:szCs w:val="20"/>
      <w:lang w:eastAsia="zh-CN"/>
    </w:rPr>
  </w:style>
  <w:style w:type="paragraph" w:customStyle="1" w:styleId="affff6">
    <w:name w:val="Заголовок раздела"/>
    <w:basedOn w:val="a0"/>
    <w:rsid w:val="00D10BEC"/>
    <w:pPr>
      <w:pageBreakBefore/>
      <w:widowControl w:val="0"/>
      <w:suppressAutoHyphens/>
      <w:overflowPunct w:val="0"/>
      <w:autoSpaceDE w:val="0"/>
      <w:spacing w:after="240"/>
      <w:jc w:val="center"/>
      <w:textAlignment w:val="baseline"/>
    </w:pPr>
    <w:rPr>
      <w:rFonts w:ascii="Arial" w:hAnsi="Arial" w:cs="Arial"/>
      <w:b/>
      <w:caps/>
      <w:lang w:eastAsia="zh-CN"/>
    </w:rPr>
  </w:style>
  <w:style w:type="paragraph" w:customStyle="1" w:styleId="2f">
    <w:name w:val="Маркированный список2"/>
    <w:basedOn w:val="a0"/>
    <w:rsid w:val="00D10BEC"/>
    <w:pPr>
      <w:suppressAutoHyphens/>
      <w:overflowPunct w:val="0"/>
      <w:autoSpaceDE w:val="0"/>
      <w:ind w:left="283" w:hanging="283"/>
      <w:textAlignment w:val="baseline"/>
    </w:pPr>
    <w:rPr>
      <w:sz w:val="20"/>
      <w:szCs w:val="20"/>
      <w:lang w:eastAsia="zh-CN"/>
    </w:rPr>
  </w:style>
  <w:style w:type="paragraph" w:customStyle="1" w:styleId="-">
    <w:name w:val="- Текст таблицы"/>
    <w:basedOn w:val="a0"/>
    <w:rsid w:val="00D10BEC"/>
    <w:pPr>
      <w:numPr>
        <w:numId w:val="7"/>
      </w:numPr>
      <w:suppressAutoHyphens/>
      <w:spacing w:before="60"/>
    </w:pPr>
    <w:rPr>
      <w:rFonts w:ascii="Arial" w:hAnsi="Arial" w:cs="Arial"/>
      <w:spacing w:val="-5"/>
      <w:szCs w:val="20"/>
      <w:lang w:eastAsia="zh-CN"/>
    </w:rPr>
  </w:style>
  <w:style w:type="paragraph" w:customStyle="1" w:styleId="Iniiaiieoaeno">
    <w:name w:val="Iniiaiie oaeno"/>
    <w:basedOn w:val="a0"/>
    <w:rsid w:val="00D10BEC"/>
    <w:pPr>
      <w:suppressAutoHyphens/>
      <w:overflowPunct w:val="0"/>
      <w:autoSpaceDE w:val="0"/>
      <w:jc w:val="center"/>
    </w:pPr>
    <w:rPr>
      <w:sz w:val="32"/>
      <w:szCs w:val="20"/>
      <w:lang w:eastAsia="zh-CN"/>
    </w:rPr>
  </w:style>
  <w:style w:type="paragraph" w:customStyle="1" w:styleId="1fe">
    <w:name w:val="Цитата1"/>
    <w:basedOn w:val="a0"/>
    <w:rsid w:val="00D10BEC"/>
    <w:pPr>
      <w:shd w:val="clear" w:color="auto" w:fill="FFFFFF"/>
      <w:suppressAutoHyphens/>
      <w:spacing w:before="274" w:line="274" w:lineRule="exact"/>
      <w:ind w:left="5" w:right="34"/>
      <w:jc w:val="both"/>
    </w:pPr>
    <w:rPr>
      <w:b/>
      <w:bCs/>
      <w:color w:val="000000"/>
      <w:w w:val="86"/>
      <w:sz w:val="26"/>
      <w:szCs w:val="26"/>
      <w:lang w:eastAsia="zh-CN"/>
    </w:rPr>
  </w:style>
  <w:style w:type="paragraph" w:customStyle="1" w:styleId="FR2">
    <w:name w:val="FR2"/>
    <w:rsid w:val="00D10BEC"/>
    <w:pPr>
      <w:widowControl w:val="0"/>
      <w:suppressAutoHyphens/>
      <w:jc w:val="both"/>
    </w:pPr>
    <w:rPr>
      <w:sz w:val="22"/>
      <w:lang w:eastAsia="zh-CN"/>
    </w:rPr>
  </w:style>
  <w:style w:type="paragraph" w:customStyle="1" w:styleId="TableCellC">
    <w:name w:val="Table Cell C"/>
    <w:basedOn w:val="a0"/>
    <w:rsid w:val="00D10BEC"/>
    <w:pPr>
      <w:suppressAutoHyphens/>
      <w:jc w:val="center"/>
    </w:pPr>
    <w:rPr>
      <w:rFonts w:cs="Courier New"/>
      <w:sz w:val="22"/>
      <w:lang w:eastAsia="zh-CN"/>
    </w:rPr>
  </w:style>
  <w:style w:type="paragraph" w:customStyle="1" w:styleId="TableCellL">
    <w:name w:val="Table Cell L"/>
    <w:basedOn w:val="a0"/>
    <w:rsid w:val="00D10BEC"/>
    <w:pPr>
      <w:suppressAutoHyphens/>
    </w:pPr>
    <w:rPr>
      <w:rFonts w:cs="Courier New"/>
      <w:sz w:val="22"/>
      <w:lang w:eastAsia="zh-CN"/>
    </w:rPr>
  </w:style>
  <w:style w:type="paragraph" w:customStyle="1" w:styleId="212">
    <w:name w:val="Основной текст с отступом 21"/>
    <w:basedOn w:val="a0"/>
    <w:rsid w:val="00D10BEC"/>
    <w:pPr>
      <w:suppressAutoHyphens/>
      <w:overflowPunct w:val="0"/>
      <w:autoSpaceDE w:val="0"/>
      <w:ind w:firstLine="851"/>
      <w:jc w:val="both"/>
      <w:textAlignment w:val="baseline"/>
    </w:pPr>
    <w:rPr>
      <w:szCs w:val="20"/>
      <w:lang w:eastAsia="zh-CN"/>
    </w:rPr>
  </w:style>
  <w:style w:type="paragraph" w:customStyle="1" w:styleId="affff7">
    <w:name w:val="Знак Знак Знак Знак Знак Знак Знак Знак Знак Знак Знак Знак Знак Знак 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1ff">
    <w:name w:val="Знак Знак Знак1 Знак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consplusnormal1">
    <w:name w:val="consplusnormal"/>
    <w:basedOn w:val="a0"/>
    <w:rsid w:val="00D10BEC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consplusnonformat0">
    <w:name w:val="consplusnonformat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1ff0">
    <w:name w:val="Знак1"/>
    <w:basedOn w:val="a0"/>
    <w:rsid w:val="00D10BEC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312">
    <w:name w:val="Основной текст с отступом 31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2f0">
    <w:name w:val="заголовок 2"/>
    <w:basedOn w:val="a0"/>
    <w:next w:val="a0"/>
    <w:rsid w:val="00D10BEC"/>
    <w:pPr>
      <w:keepNext/>
      <w:suppressAutoHyphens/>
      <w:overflowPunct w:val="0"/>
      <w:autoSpaceDE w:val="0"/>
      <w:spacing w:line="360" w:lineRule="auto"/>
      <w:jc w:val="center"/>
      <w:textAlignment w:val="baseline"/>
    </w:pPr>
    <w:rPr>
      <w:b/>
      <w:sz w:val="20"/>
      <w:szCs w:val="20"/>
      <w:lang w:eastAsia="zh-CN"/>
    </w:rPr>
  </w:style>
  <w:style w:type="paragraph" w:customStyle="1" w:styleId="normalred">
    <w:name w:val="normalred"/>
    <w:basedOn w:val="a0"/>
    <w:rsid w:val="00D10BEC"/>
    <w:pPr>
      <w:suppressAutoHyphens/>
      <w:spacing w:line="360" w:lineRule="exact"/>
      <w:ind w:firstLine="709"/>
      <w:jc w:val="both"/>
    </w:pPr>
    <w:rPr>
      <w:rFonts w:ascii="Antiqua" w:hAnsi="Antiqua" w:cs="Antiqua"/>
      <w:szCs w:val="20"/>
      <w:lang w:eastAsia="zh-CN"/>
    </w:rPr>
  </w:style>
  <w:style w:type="paragraph" w:customStyle="1" w:styleId="consplusnonformat00">
    <w:name w:val="consplusnonformat0"/>
    <w:basedOn w:val="a0"/>
    <w:rsid w:val="00D10BEC"/>
    <w:pPr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styleId="affff8">
    <w:name w:val="annotation text"/>
    <w:basedOn w:val="a0"/>
    <w:link w:val="1ff1"/>
    <w:uiPriority w:val="99"/>
    <w:unhideWhenUsed/>
    <w:rsid w:val="00D10BEC"/>
    <w:pPr>
      <w:suppressAutoHyphens/>
    </w:pPr>
    <w:rPr>
      <w:sz w:val="20"/>
      <w:szCs w:val="20"/>
      <w:lang w:eastAsia="zh-CN"/>
    </w:rPr>
  </w:style>
  <w:style w:type="character" w:customStyle="1" w:styleId="1ff1">
    <w:name w:val="Текст примечания Знак1"/>
    <w:basedOn w:val="a1"/>
    <w:link w:val="affff8"/>
    <w:uiPriority w:val="99"/>
    <w:rsid w:val="00D10BEC"/>
    <w:rPr>
      <w:lang w:eastAsia="zh-CN"/>
    </w:rPr>
  </w:style>
  <w:style w:type="paragraph" w:styleId="affff9">
    <w:name w:val="annotation subject"/>
    <w:basedOn w:val="1fc"/>
    <w:next w:val="1fc"/>
    <w:link w:val="1ff2"/>
    <w:rsid w:val="00D10BEC"/>
    <w:pPr>
      <w:spacing w:before="0" w:after="60"/>
      <w:ind w:firstLine="0"/>
      <w:jc w:val="both"/>
    </w:pPr>
    <w:rPr>
      <w:b/>
      <w:bCs/>
    </w:rPr>
  </w:style>
  <w:style w:type="character" w:customStyle="1" w:styleId="1ff2">
    <w:name w:val="Тема примечания Знак1"/>
    <w:basedOn w:val="1ff1"/>
    <w:link w:val="affff9"/>
    <w:rsid w:val="00D10BEC"/>
    <w:rPr>
      <w:b/>
      <w:bCs/>
      <w:lang w:eastAsia="zh-CN"/>
    </w:rPr>
  </w:style>
  <w:style w:type="paragraph" w:customStyle="1" w:styleId="20">
    <w:name w:val="Нум.список 2"/>
    <w:basedOn w:val="a0"/>
    <w:next w:val="a0"/>
    <w:rsid w:val="00D10BEC"/>
    <w:pPr>
      <w:numPr>
        <w:numId w:val="8"/>
      </w:numPr>
      <w:tabs>
        <w:tab w:val="left" w:pos="576"/>
      </w:tabs>
      <w:suppressAutoHyphens/>
      <w:spacing w:before="360"/>
      <w:ind w:left="576" w:hanging="576"/>
      <w:jc w:val="both"/>
    </w:pPr>
    <w:rPr>
      <w:b/>
      <w:lang w:eastAsia="zh-CN"/>
    </w:rPr>
  </w:style>
  <w:style w:type="paragraph" w:customStyle="1" w:styleId="38">
    <w:name w:val="Нум.список 3"/>
    <w:basedOn w:val="a0"/>
    <w:rsid w:val="00D10BEC"/>
    <w:pPr>
      <w:tabs>
        <w:tab w:val="num" w:pos="0"/>
        <w:tab w:val="left" w:pos="720"/>
        <w:tab w:val="left" w:pos="1559"/>
      </w:tabs>
      <w:suppressAutoHyphens/>
      <w:spacing w:before="120" w:after="40"/>
      <w:ind w:left="720" w:hanging="720"/>
      <w:jc w:val="both"/>
    </w:pPr>
    <w:rPr>
      <w:lang w:eastAsia="zh-CN"/>
    </w:rPr>
  </w:style>
  <w:style w:type="paragraph" w:customStyle="1" w:styleId="42">
    <w:name w:val="Нум.список 4"/>
    <w:basedOn w:val="a0"/>
    <w:rsid w:val="00D10BEC"/>
    <w:pPr>
      <w:tabs>
        <w:tab w:val="num" w:pos="0"/>
        <w:tab w:val="left" w:pos="1701"/>
      </w:tabs>
      <w:suppressAutoHyphens/>
      <w:spacing w:before="80" w:after="40"/>
      <w:ind w:left="1701" w:hanging="992"/>
      <w:jc w:val="both"/>
    </w:pPr>
    <w:rPr>
      <w:lang w:val="en-US" w:eastAsia="zh-CN"/>
    </w:rPr>
  </w:style>
  <w:style w:type="paragraph" w:customStyle="1" w:styleId="0">
    <w:name w:val="Обычный Слева: 0 мм"/>
    <w:basedOn w:val="a0"/>
    <w:rsid w:val="00D10BEC"/>
    <w:pPr>
      <w:widowControl w:val="0"/>
      <w:tabs>
        <w:tab w:val="num" w:pos="0"/>
      </w:tabs>
      <w:suppressAutoHyphens/>
      <w:kinsoku w:val="0"/>
      <w:overflowPunct w:val="0"/>
      <w:autoSpaceDE w:val="0"/>
      <w:spacing w:line="360" w:lineRule="auto"/>
      <w:jc w:val="both"/>
    </w:pPr>
    <w:rPr>
      <w:szCs w:val="20"/>
      <w:lang w:eastAsia="zh-CN"/>
    </w:rPr>
  </w:style>
  <w:style w:type="paragraph" w:customStyle="1" w:styleId="3">
    <w:name w:val="Стиль3"/>
    <w:basedOn w:val="221"/>
    <w:rsid w:val="00D10BEC"/>
    <w:pPr>
      <w:widowControl w:val="0"/>
      <w:numPr>
        <w:numId w:val="6"/>
      </w:numPr>
      <w:tabs>
        <w:tab w:val="left" w:pos="360"/>
      </w:tabs>
      <w:spacing w:after="0" w:line="240" w:lineRule="auto"/>
      <w:ind w:left="283"/>
      <w:jc w:val="both"/>
      <w:textAlignment w:val="baseline"/>
    </w:pPr>
    <w:rPr>
      <w:sz w:val="24"/>
    </w:rPr>
  </w:style>
  <w:style w:type="paragraph" w:customStyle="1" w:styleId="Normal3">
    <w:name w:val="Normal3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styleId="30">
    <w:name w:val="List Bullet 3"/>
    <w:basedOn w:val="a0"/>
    <w:rsid w:val="00D10BEC"/>
    <w:pPr>
      <w:numPr>
        <w:numId w:val="2"/>
      </w:numPr>
      <w:suppressAutoHyphens/>
      <w:spacing w:after="60"/>
      <w:contextualSpacing/>
      <w:jc w:val="both"/>
    </w:pPr>
    <w:rPr>
      <w:lang w:eastAsia="zh-CN"/>
    </w:rPr>
  </w:style>
  <w:style w:type="paragraph" w:customStyle="1" w:styleId="affffa">
    <w:name w:val="Знак Знак Знак Знак Знак"/>
    <w:basedOn w:val="a0"/>
    <w:rsid w:val="00D10BEC"/>
    <w:pPr>
      <w:suppressAutoHyphens/>
      <w:spacing w:after="160" w:line="240" w:lineRule="exact"/>
      <w:jc w:val="both"/>
    </w:pPr>
    <w:rPr>
      <w:rFonts w:ascii="Verdana" w:hAnsi="Verdana" w:cs="Verdana"/>
      <w:sz w:val="22"/>
      <w:szCs w:val="20"/>
      <w:lang w:val="en-US" w:eastAsia="zh-CN"/>
    </w:rPr>
  </w:style>
  <w:style w:type="paragraph" w:customStyle="1" w:styleId="msonormalcxspmiddle">
    <w:name w:val="msonormalcxspmiddle"/>
    <w:basedOn w:val="a0"/>
    <w:rsid w:val="00D10BEC"/>
    <w:pPr>
      <w:suppressAutoHyphens/>
      <w:spacing w:before="280" w:after="280"/>
    </w:pPr>
    <w:rPr>
      <w:lang w:eastAsia="zh-CN"/>
    </w:rPr>
  </w:style>
  <w:style w:type="paragraph" w:customStyle="1" w:styleId="affffb">
    <w:name w:val="Текст ЭР (см. также)"/>
    <w:basedOn w:val="a0"/>
    <w:next w:val="a0"/>
    <w:rsid w:val="00D10BEC"/>
    <w:pPr>
      <w:suppressAutoHyphens/>
      <w:autoSpaceDE w:val="0"/>
      <w:spacing w:before="200"/>
    </w:pPr>
    <w:rPr>
      <w:rFonts w:ascii="Arial" w:hAnsi="Arial" w:cs="Arial"/>
      <w:sz w:val="22"/>
      <w:szCs w:val="22"/>
      <w:lang w:eastAsia="zh-CN"/>
    </w:rPr>
  </w:style>
  <w:style w:type="paragraph" w:customStyle="1" w:styleId="affffc">
    <w:name w:val="Центрированный (таблица)"/>
    <w:basedOn w:val="a0"/>
    <w:next w:val="a0"/>
    <w:rsid w:val="00D10BEC"/>
    <w:pPr>
      <w:suppressAutoHyphens/>
      <w:autoSpaceDE w:val="0"/>
      <w:jc w:val="center"/>
    </w:pPr>
    <w:rPr>
      <w:rFonts w:ascii="Arial" w:hAnsi="Arial" w:cs="Arial"/>
      <w:lang w:eastAsia="zh-CN"/>
    </w:rPr>
  </w:style>
  <w:style w:type="paragraph" w:customStyle="1" w:styleId="320">
    <w:name w:val="Основной текст с отступом 32"/>
    <w:basedOn w:val="a0"/>
    <w:rsid w:val="00D10BEC"/>
    <w:pPr>
      <w:suppressAutoHyphens/>
      <w:overflowPunct w:val="0"/>
      <w:autoSpaceDE w:val="0"/>
      <w:spacing w:line="288" w:lineRule="auto"/>
      <w:ind w:firstLine="567"/>
      <w:jc w:val="both"/>
      <w:textAlignment w:val="baseline"/>
    </w:pPr>
    <w:rPr>
      <w:sz w:val="28"/>
      <w:szCs w:val="20"/>
      <w:lang w:eastAsia="zh-CN"/>
    </w:rPr>
  </w:style>
  <w:style w:type="paragraph" w:customStyle="1" w:styleId="321">
    <w:name w:val="Основной текст 32"/>
    <w:basedOn w:val="a0"/>
    <w:rsid w:val="00D10BEC"/>
    <w:pPr>
      <w:suppressAutoHyphens/>
      <w:jc w:val="both"/>
    </w:pPr>
    <w:rPr>
      <w:szCs w:val="20"/>
      <w:lang w:eastAsia="zh-CN"/>
    </w:rPr>
  </w:style>
  <w:style w:type="paragraph" w:customStyle="1" w:styleId="230">
    <w:name w:val="Основной текст 23"/>
    <w:basedOn w:val="a0"/>
    <w:rsid w:val="00D10BEC"/>
    <w:pPr>
      <w:suppressAutoHyphens/>
      <w:overflowPunct w:val="0"/>
      <w:autoSpaceDE w:val="0"/>
      <w:jc w:val="center"/>
      <w:textAlignment w:val="baseline"/>
    </w:pPr>
    <w:rPr>
      <w:rFonts w:ascii="Arial" w:hAnsi="Arial" w:cs="Arial"/>
      <w:b/>
      <w:sz w:val="28"/>
      <w:szCs w:val="20"/>
      <w:lang w:eastAsia="zh-CN"/>
    </w:rPr>
  </w:style>
  <w:style w:type="paragraph" w:customStyle="1" w:styleId="2f1">
    <w:name w:val="Обычный2"/>
    <w:rsid w:val="00D10BEC"/>
    <w:pPr>
      <w:suppressAutoHyphens/>
      <w:jc w:val="both"/>
    </w:pPr>
    <w:rPr>
      <w:rFonts w:ascii="Arial" w:hAnsi="Arial" w:cs="Arial"/>
      <w:sz w:val="28"/>
      <w:lang w:eastAsia="zh-CN"/>
    </w:rPr>
  </w:style>
  <w:style w:type="paragraph" w:customStyle="1" w:styleId="Maintext22">
    <w:name w:val="Main text 2.2"/>
    <w:basedOn w:val="a0"/>
    <w:rsid w:val="00D10BEC"/>
    <w:pPr>
      <w:suppressAutoHyphens/>
    </w:pPr>
    <w:rPr>
      <w:rFonts w:cs="Calibri"/>
      <w:szCs w:val="20"/>
      <w:lang w:val="en-US" w:eastAsia="zh-CN"/>
    </w:rPr>
  </w:style>
  <w:style w:type="paragraph" w:customStyle="1" w:styleId="Bullets">
    <w:name w:val="Bullets"/>
    <w:basedOn w:val="aa"/>
    <w:rsid w:val="00D10BEC"/>
    <w:pPr>
      <w:numPr>
        <w:numId w:val="12"/>
      </w:numPr>
      <w:tabs>
        <w:tab w:val="left" w:pos="2268"/>
      </w:tabs>
      <w:spacing w:after="120"/>
      <w:jc w:val="both"/>
    </w:pPr>
    <w:rPr>
      <w:rFonts w:ascii="Arial" w:hAnsi="Arial" w:cs="Arial"/>
      <w:sz w:val="20"/>
      <w:lang w:eastAsia="zh-CN"/>
    </w:rPr>
  </w:style>
  <w:style w:type="paragraph" w:customStyle="1" w:styleId="affffd">
    <w:name w:val="обычный"/>
    <w:basedOn w:val="a0"/>
    <w:rsid w:val="00D10BEC"/>
    <w:pPr>
      <w:suppressAutoHyphens/>
    </w:pPr>
    <w:rPr>
      <w:color w:val="000000"/>
      <w:sz w:val="20"/>
      <w:szCs w:val="20"/>
      <w:lang w:eastAsia="zh-CN"/>
    </w:rPr>
  </w:style>
  <w:style w:type="paragraph" w:customStyle="1" w:styleId="affffe">
    <w:name w:val="Строка ссылки"/>
    <w:basedOn w:val="aa"/>
    <w:rsid w:val="00D10BEC"/>
    <w:pPr>
      <w:widowControl w:val="0"/>
      <w:autoSpaceDE w:val="0"/>
      <w:spacing w:before="240"/>
    </w:pPr>
    <w:rPr>
      <w:b/>
      <w:bCs/>
      <w:sz w:val="24"/>
      <w:szCs w:val="24"/>
      <w:lang w:eastAsia="zh-CN"/>
    </w:rPr>
  </w:style>
  <w:style w:type="paragraph" w:customStyle="1" w:styleId="afffff">
    <w:name w:val="Содержимое таблицы"/>
    <w:basedOn w:val="a0"/>
    <w:rsid w:val="00D10BEC"/>
    <w:pPr>
      <w:suppressLineNumbers/>
      <w:suppressAutoHyphens/>
    </w:pPr>
    <w:rPr>
      <w:sz w:val="20"/>
      <w:szCs w:val="20"/>
      <w:lang w:eastAsia="zh-CN"/>
    </w:rPr>
  </w:style>
  <w:style w:type="paragraph" w:customStyle="1" w:styleId="afffff0">
    <w:name w:val="Заголовок таблицы"/>
    <w:basedOn w:val="afffff"/>
    <w:rsid w:val="00D10BEC"/>
    <w:pPr>
      <w:jc w:val="center"/>
    </w:pPr>
    <w:rPr>
      <w:b/>
      <w:bCs/>
    </w:rPr>
  </w:style>
  <w:style w:type="paragraph" w:customStyle="1" w:styleId="afffff1">
    <w:name w:val="Содержимое врезки"/>
    <w:basedOn w:val="a0"/>
    <w:rsid w:val="00D10BEC"/>
    <w:pPr>
      <w:suppressAutoHyphens/>
    </w:pPr>
    <w:rPr>
      <w:sz w:val="20"/>
      <w:szCs w:val="20"/>
      <w:lang w:eastAsia="zh-CN"/>
    </w:rPr>
  </w:style>
  <w:style w:type="paragraph" w:customStyle="1" w:styleId="2f2">
    <w:name w:val="Абзац списка2"/>
    <w:basedOn w:val="a0"/>
    <w:rsid w:val="00D10BEC"/>
    <w:pPr>
      <w:suppressAutoHyphens/>
      <w:ind w:left="720"/>
      <w:contextualSpacing/>
    </w:pPr>
    <w:rPr>
      <w:sz w:val="20"/>
      <w:szCs w:val="20"/>
      <w:lang w:eastAsia="zh-CN"/>
    </w:rPr>
  </w:style>
  <w:style w:type="paragraph" w:customStyle="1" w:styleId="231">
    <w:name w:val="Основной текст с отступом 23"/>
    <w:basedOn w:val="a0"/>
    <w:rsid w:val="00D10BEC"/>
    <w:pPr>
      <w:suppressAutoHyphens/>
      <w:ind w:firstLine="720"/>
      <w:jc w:val="both"/>
    </w:pPr>
    <w:rPr>
      <w:sz w:val="28"/>
      <w:szCs w:val="28"/>
      <w:lang w:eastAsia="zh-CN"/>
    </w:rPr>
  </w:style>
  <w:style w:type="paragraph" w:customStyle="1" w:styleId="1ff3">
    <w:name w:val="Без интервала1"/>
    <w:rsid w:val="00D10BEC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ff4">
    <w:name w:val="Обычный (веб)1"/>
    <w:basedOn w:val="a0"/>
    <w:rsid w:val="00D10BEC"/>
    <w:pPr>
      <w:suppressAutoHyphens/>
      <w:spacing w:before="28" w:after="28" w:line="276" w:lineRule="auto"/>
    </w:pPr>
    <w:rPr>
      <w:rFonts w:ascii="Calibri" w:eastAsia="Arial Unicode MS" w:hAnsi="Calibri" w:cs="font86"/>
      <w:kern w:val="2"/>
      <w:sz w:val="22"/>
      <w:szCs w:val="22"/>
      <w:lang w:eastAsia="zh-CN"/>
    </w:rPr>
  </w:style>
  <w:style w:type="paragraph" w:customStyle="1" w:styleId="TextNormal">
    <w:name w:val="Text Normal"/>
    <w:basedOn w:val="a0"/>
    <w:rsid w:val="00D10BEC"/>
    <w:pPr>
      <w:widowControl w:val="0"/>
      <w:tabs>
        <w:tab w:val="left" w:pos="0"/>
      </w:tabs>
      <w:suppressAutoHyphens/>
      <w:spacing w:after="120" w:line="276" w:lineRule="auto"/>
      <w:ind w:left="850" w:right="-1" w:hanging="283"/>
    </w:pPr>
    <w:rPr>
      <w:rFonts w:ascii="Arial" w:eastAsia="Arial Unicode MS" w:hAnsi="Arial" w:cs="Arial"/>
      <w:kern w:val="2"/>
      <w:sz w:val="22"/>
      <w:szCs w:val="22"/>
      <w:lang w:eastAsia="zh-CN"/>
    </w:rPr>
  </w:style>
  <w:style w:type="paragraph" w:customStyle="1" w:styleId="WW-0">
    <w:name w:val="WW-Заголовок"/>
    <w:basedOn w:val="a0"/>
    <w:next w:val="aa"/>
    <w:rsid w:val="00D10BEC"/>
    <w:pPr>
      <w:keepNext/>
      <w:suppressAutoHyphens/>
      <w:spacing w:before="240" w:after="120" w:line="276" w:lineRule="auto"/>
    </w:pPr>
    <w:rPr>
      <w:rFonts w:ascii="Arial" w:eastAsia="Arial Unicode MS" w:hAnsi="Arial" w:cs="Mangal"/>
      <w:kern w:val="2"/>
      <w:sz w:val="28"/>
      <w:szCs w:val="28"/>
      <w:lang w:eastAsia="zh-CN"/>
    </w:rPr>
  </w:style>
  <w:style w:type="paragraph" w:customStyle="1" w:styleId="39">
    <w:name w:val="Основной текст3"/>
    <w:basedOn w:val="a0"/>
    <w:rsid w:val="00D10BEC"/>
    <w:pPr>
      <w:widowControl w:val="0"/>
      <w:shd w:val="clear" w:color="auto" w:fill="FFFFFF"/>
      <w:suppressAutoHyphens/>
      <w:spacing w:before="240" w:after="240" w:line="0" w:lineRule="atLeast"/>
    </w:pPr>
    <w:rPr>
      <w:sz w:val="20"/>
      <w:szCs w:val="20"/>
      <w:lang w:eastAsia="zh-CN"/>
    </w:rPr>
  </w:style>
  <w:style w:type="paragraph" w:customStyle="1" w:styleId="HTML1">
    <w:name w:val="Стандартный HTML1"/>
    <w:basedOn w:val="a0"/>
    <w:rsid w:val="00D10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styleId="HTML">
    <w:name w:val="HTML Preformatted"/>
    <w:basedOn w:val="a0"/>
    <w:link w:val="HTML0"/>
    <w:rsid w:val="00D10BEC"/>
    <w:pPr>
      <w:suppressAutoHyphens/>
      <w:spacing w:after="60"/>
      <w:jc w:val="both"/>
    </w:pPr>
    <w:rPr>
      <w:rFonts w:ascii="Courier New" w:hAnsi="Courier New" w:cs="Courier New"/>
      <w:sz w:val="20"/>
      <w:szCs w:val="20"/>
      <w:lang w:val="x-none" w:eastAsia="zh-CN"/>
    </w:rPr>
  </w:style>
  <w:style w:type="character" w:customStyle="1" w:styleId="HTML0">
    <w:name w:val="Стандартный HTML Знак"/>
    <w:basedOn w:val="a1"/>
    <w:link w:val="HTML"/>
    <w:rsid w:val="00D10BEC"/>
    <w:rPr>
      <w:rFonts w:ascii="Courier New" w:hAnsi="Courier New" w:cs="Courier New"/>
      <w:lang w:val="x-none" w:eastAsia="zh-CN"/>
    </w:rPr>
  </w:style>
  <w:style w:type="paragraph" w:customStyle="1" w:styleId="Standard">
    <w:name w:val="Standard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hi-IN" w:bidi="hi-IN"/>
    </w:rPr>
  </w:style>
  <w:style w:type="paragraph" w:customStyle="1" w:styleId="Standarduser">
    <w:name w:val="Standard (user)"/>
    <w:rsid w:val="00D10BEC"/>
    <w:pPr>
      <w:widowControl w:val="0"/>
      <w:suppressAutoHyphens/>
      <w:textAlignment w:val="baseline"/>
    </w:pPr>
    <w:rPr>
      <w:rFonts w:eastAsia="Lucida Sans Unicode"/>
      <w:color w:val="00000A"/>
      <w:kern w:val="2"/>
      <w:sz w:val="24"/>
      <w:szCs w:val="24"/>
      <w:lang w:eastAsia="zh-CN" w:bidi="hi-IN"/>
    </w:rPr>
  </w:style>
  <w:style w:type="paragraph" w:customStyle="1" w:styleId="TableContentsuser">
    <w:name w:val="Table Contents (user)"/>
    <w:basedOn w:val="Standarduser"/>
    <w:rsid w:val="00D10BEC"/>
    <w:pPr>
      <w:widowControl/>
    </w:pPr>
    <w:rPr>
      <w:rFonts w:ascii="Liberation Serif" w:eastAsia="SimSun" w:hAnsi="Liberation Serif" w:cs="Mangal"/>
      <w:color w:val="000000"/>
    </w:rPr>
  </w:style>
  <w:style w:type="paragraph" w:customStyle="1" w:styleId="TableContents">
    <w:name w:val="Table Contents"/>
    <w:basedOn w:val="Standard"/>
    <w:rsid w:val="00D10BEC"/>
  </w:style>
  <w:style w:type="paragraph" w:customStyle="1" w:styleId="2f3">
    <w:name w:val="Обычный (веб)2"/>
    <w:basedOn w:val="a0"/>
    <w:rsid w:val="00D10BEC"/>
    <w:pPr>
      <w:suppressAutoHyphens/>
      <w:spacing w:before="200" w:after="200"/>
      <w:ind w:left="200" w:right="200"/>
    </w:pPr>
    <w:rPr>
      <w:sz w:val="20"/>
      <w:szCs w:val="20"/>
      <w:lang w:eastAsia="zh-CN"/>
    </w:rPr>
  </w:style>
  <w:style w:type="character" w:customStyle="1" w:styleId="FontStyle17">
    <w:name w:val="Font Style17"/>
    <w:rsid w:val="001153A0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0"/>
    <w:rsid w:val="001153A0"/>
    <w:pPr>
      <w:widowControl w:val="0"/>
      <w:suppressAutoHyphens/>
      <w:autoSpaceDE w:val="0"/>
      <w:spacing w:line="319" w:lineRule="exact"/>
      <w:ind w:firstLine="564"/>
      <w:jc w:val="both"/>
    </w:pPr>
    <w:rPr>
      <w:rFonts w:cs="Calibri"/>
      <w:lang w:eastAsia="ar-SA"/>
    </w:rPr>
  </w:style>
  <w:style w:type="character" w:customStyle="1" w:styleId="afffff2">
    <w:name w:val="Гипертекстовая ссылка"/>
    <w:basedOn w:val="a1"/>
    <w:uiPriority w:val="99"/>
    <w:qFormat/>
    <w:rsid w:val="00867DFA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h2\Documents\&#1064;&#1072;&#1073;&#1083;&#1086;&#1085;&#1099;\&#1056;&#1072;&#1089;&#1087;&#1086;&#1088;&#1103;&#1078;&#1077;&#1085;&#1080;&#1103;-&#1088;&#1091;&#1082;&#1086;&#1074;&#1086;&#1076;&#1080;&#1090;&#1077;&#1083;&#110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F4D9F-FB84-42B1-8BEE-BEC25F30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Распоряжения-руководитель.dotx</Template>
  <TotalTime>271</TotalTime>
  <Pages>10</Pages>
  <Words>3283</Words>
  <Characters>18715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21955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Александровна</dc:creator>
  <cp:lastModifiedBy>7</cp:lastModifiedBy>
  <cp:revision>19</cp:revision>
  <cp:lastPrinted>2024-12-11T08:31:00Z</cp:lastPrinted>
  <dcterms:created xsi:type="dcterms:W3CDTF">2023-03-21T06:27:00Z</dcterms:created>
  <dcterms:modified xsi:type="dcterms:W3CDTF">2024-12-27T11:14:00Z</dcterms:modified>
</cp:coreProperties>
</file>